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0000" w:rsidRDefault="00F67728">
      <w:pPr>
        <w:pStyle w:val="BodyText"/>
        <w:kinsoku w:val="0"/>
        <w:overflowPunct w:val="0"/>
        <w:spacing w:before="51"/>
        <w:ind w:left="0" w:right="1714"/>
        <w:jc w:val="right"/>
      </w:pPr>
      <w:bookmarkStart w:id="0" w:name="Landlord Identity Statement"/>
      <w:bookmarkStart w:id="1" w:name="PURSUANT TO N.J.S.A. 46:8-27 thru 37"/>
      <w:bookmarkEnd w:id="0"/>
      <w:bookmarkEnd w:id="1"/>
      <w:r>
        <w:rPr>
          <w:w w:val="95"/>
        </w:rPr>
        <w:t>Year</w:t>
      </w:r>
    </w:p>
    <w:p w:rsidR="00000000" w:rsidRDefault="00F67728">
      <w:pPr>
        <w:pStyle w:val="BodyText"/>
        <w:kinsoku w:val="0"/>
        <w:overflowPunct w:val="0"/>
        <w:spacing w:before="10"/>
        <w:ind w:left="0"/>
        <w:rPr>
          <w:sz w:val="13"/>
          <w:szCs w:val="13"/>
        </w:rPr>
      </w:pPr>
    </w:p>
    <w:p w:rsidR="00000000" w:rsidRDefault="00F67728">
      <w:pPr>
        <w:pStyle w:val="Heading1"/>
        <w:kinsoku w:val="0"/>
        <w:overflowPunct w:val="0"/>
        <w:spacing w:before="73" w:line="228" w:lineRule="exact"/>
        <w:ind w:left="3328" w:right="4250"/>
        <w:rPr>
          <w:b w:val="0"/>
          <w:bCs w:val="0"/>
        </w:rPr>
      </w:pPr>
      <w:r>
        <w:t>Landlord Identity</w:t>
      </w:r>
      <w:r>
        <w:rPr>
          <w:spacing w:val="-26"/>
        </w:rPr>
        <w:t xml:space="preserve"> </w:t>
      </w:r>
      <w:r>
        <w:t>Statement</w:t>
      </w:r>
    </w:p>
    <w:p w:rsidR="00000000" w:rsidRDefault="00F67728">
      <w:pPr>
        <w:pStyle w:val="BodyText"/>
        <w:kinsoku w:val="0"/>
        <w:overflowPunct w:val="0"/>
        <w:ind w:left="3318" w:right="4250" w:hanging="872"/>
      </w:pPr>
      <w:r>
        <w:t>One and Two Unit Dwelling Registration</w:t>
      </w:r>
      <w:r>
        <w:rPr>
          <w:spacing w:val="-29"/>
        </w:rPr>
        <w:t xml:space="preserve"> </w:t>
      </w:r>
      <w:r>
        <w:t>Form N.J.A.C.5:29-1.2 thru</w:t>
      </w:r>
      <w:r>
        <w:rPr>
          <w:spacing w:val="-9"/>
        </w:rPr>
        <w:t xml:space="preserve"> </w:t>
      </w:r>
      <w:r>
        <w:t>5:29-2.2</w:t>
      </w:r>
    </w:p>
    <w:p w:rsidR="00000000" w:rsidRDefault="00F67728">
      <w:pPr>
        <w:pStyle w:val="BodyText"/>
        <w:kinsoku w:val="0"/>
        <w:overflowPunct w:val="0"/>
        <w:spacing w:before="8"/>
        <w:ind w:left="0"/>
        <w:rPr>
          <w:sz w:val="13"/>
          <w:szCs w:val="13"/>
        </w:rPr>
      </w:pPr>
    </w:p>
    <w:p w:rsidR="00000000" w:rsidRDefault="00F67728">
      <w:pPr>
        <w:pStyle w:val="BodyText"/>
        <w:kinsoku w:val="0"/>
        <w:overflowPunct w:val="0"/>
        <w:spacing w:before="73"/>
        <w:ind w:left="231" w:right="4250"/>
      </w:pPr>
      <w:r>
        <w:t>Building</w:t>
      </w:r>
      <w:r>
        <w:rPr>
          <w:spacing w:val="-16"/>
        </w:rPr>
        <w:t xml:space="preserve"> </w:t>
      </w:r>
      <w:r>
        <w:t>Address</w:t>
      </w:r>
    </w:p>
    <w:p w:rsidR="00000000" w:rsidRDefault="00F67728">
      <w:pPr>
        <w:pStyle w:val="BodyText"/>
        <w:kinsoku w:val="0"/>
        <w:overflowPunct w:val="0"/>
        <w:ind w:left="0"/>
      </w:pPr>
    </w:p>
    <w:p w:rsidR="00000000" w:rsidRDefault="00F67728">
      <w:pPr>
        <w:pStyle w:val="Heading1"/>
        <w:kinsoku w:val="0"/>
        <w:overflowPunct w:val="0"/>
        <w:spacing w:before="135" w:line="228" w:lineRule="exact"/>
        <w:ind w:left="3476" w:right="453"/>
        <w:rPr>
          <w:b w:val="0"/>
          <w:bCs w:val="0"/>
        </w:rPr>
      </w:pPr>
      <w:r>
        <w:t>PURSUANT TO N.J.S.A. 46:8-27 thru</w:t>
      </w:r>
      <w:r>
        <w:rPr>
          <w:spacing w:val="-7"/>
        </w:rPr>
        <w:t xml:space="preserve"> </w:t>
      </w:r>
      <w:r>
        <w:t>37</w:t>
      </w:r>
    </w:p>
    <w:p w:rsidR="00000000" w:rsidRDefault="00F67728">
      <w:pPr>
        <w:pStyle w:val="BodyText"/>
        <w:tabs>
          <w:tab w:val="left" w:pos="1989"/>
        </w:tabs>
        <w:kinsoku w:val="0"/>
        <w:overflowPunct w:val="0"/>
        <w:spacing w:line="228" w:lineRule="exact"/>
        <w:ind w:left="231" w:right="4250"/>
        <w:rPr>
          <w:spacing w:val="-1"/>
        </w:rPr>
      </w:pPr>
      <w:r>
        <w:rPr>
          <w:spacing w:val="-1"/>
        </w:rPr>
        <w:t>5:29-1.2</w:t>
      </w:r>
      <w:r>
        <w:rPr>
          <w:spacing w:val="-1"/>
        </w:rPr>
        <w:tab/>
        <w:t>One</w:t>
      </w:r>
      <w:r>
        <w:t xml:space="preserve"> </w:t>
      </w:r>
      <w:r>
        <w:rPr>
          <w:spacing w:val="-1"/>
        </w:rPr>
        <w:t>and</w:t>
      </w:r>
      <w:r>
        <w:t xml:space="preserve"> </w:t>
      </w:r>
      <w:r>
        <w:rPr>
          <w:spacing w:val="-2"/>
        </w:rPr>
        <w:t>two-unit</w:t>
      </w:r>
      <w:r>
        <w:t xml:space="preserve"> </w:t>
      </w:r>
      <w:r>
        <w:rPr>
          <w:spacing w:val="-2"/>
        </w:rPr>
        <w:t>dwelling</w:t>
      </w:r>
      <w:r>
        <w:t xml:space="preserve"> </w:t>
      </w:r>
      <w:r>
        <w:rPr>
          <w:spacing w:val="-1"/>
        </w:rPr>
        <w:t>registration</w:t>
      </w:r>
      <w:r>
        <w:rPr>
          <w:spacing w:val="6"/>
        </w:rPr>
        <w:t xml:space="preserve"> </w:t>
      </w:r>
      <w:r>
        <w:rPr>
          <w:spacing w:val="-1"/>
        </w:rPr>
        <w:t>form</w:t>
      </w:r>
    </w:p>
    <w:p w:rsidR="00000000" w:rsidRDefault="00F67728">
      <w:pPr>
        <w:pStyle w:val="BodyText"/>
        <w:tabs>
          <w:tab w:val="left" w:pos="1839"/>
        </w:tabs>
        <w:kinsoku w:val="0"/>
        <w:overflowPunct w:val="0"/>
        <w:ind w:left="1840" w:right="453" w:hanging="502"/>
      </w:pPr>
      <w:r>
        <w:rPr>
          <w:w w:val="95"/>
        </w:rPr>
        <w:t>(a)</w:t>
      </w:r>
      <w:r>
        <w:rPr>
          <w:w w:val="95"/>
        </w:rPr>
        <w:tab/>
      </w:r>
      <w:r>
        <w:t>The</w:t>
      </w:r>
      <w:r>
        <w:rPr>
          <w:spacing w:val="-4"/>
        </w:rPr>
        <w:t xml:space="preserve"> </w:t>
      </w:r>
      <w:r>
        <w:t>form</w:t>
      </w:r>
      <w:r>
        <w:rPr>
          <w:spacing w:val="-8"/>
        </w:rPr>
        <w:t xml:space="preserve"> </w:t>
      </w:r>
      <w:r>
        <w:t>of</w:t>
      </w:r>
      <w:r>
        <w:rPr>
          <w:spacing w:val="-6"/>
        </w:rPr>
        <w:t xml:space="preserve"> </w:t>
      </w:r>
      <w:r>
        <w:t>the</w:t>
      </w:r>
      <w:r>
        <w:rPr>
          <w:spacing w:val="-4"/>
        </w:rPr>
        <w:t xml:space="preserve"> </w:t>
      </w:r>
      <w:r>
        <w:t>certificate</w:t>
      </w:r>
      <w:r>
        <w:rPr>
          <w:spacing w:val="-4"/>
        </w:rPr>
        <w:t xml:space="preserve"> </w:t>
      </w:r>
      <w:r>
        <w:t>of</w:t>
      </w:r>
      <w:r>
        <w:rPr>
          <w:spacing w:val="-6"/>
        </w:rPr>
        <w:t xml:space="preserve"> </w:t>
      </w:r>
      <w:r>
        <w:t>registration</w:t>
      </w:r>
      <w:r>
        <w:rPr>
          <w:spacing w:val="-5"/>
        </w:rPr>
        <w:t xml:space="preserve"> </w:t>
      </w:r>
      <w:r>
        <w:t>to</w:t>
      </w:r>
      <w:r>
        <w:rPr>
          <w:spacing w:val="-3"/>
        </w:rPr>
        <w:t xml:space="preserve"> </w:t>
      </w:r>
      <w:r>
        <w:t>be</w:t>
      </w:r>
      <w:r>
        <w:rPr>
          <w:spacing w:val="-4"/>
        </w:rPr>
        <w:t xml:space="preserve"> </w:t>
      </w:r>
      <w:r>
        <w:t>filed</w:t>
      </w:r>
      <w:r>
        <w:rPr>
          <w:spacing w:val="-3"/>
        </w:rPr>
        <w:t xml:space="preserve"> </w:t>
      </w:r>
      <w:r>
        <w:t>with</w:t>
      </w:r>
      <w:r>
        <w:rPr>
          <w:spacing w:val="-5"/>
        </w:rPr>
        <w:t xml:space="preserve"> </w:t>
      </w:r>
      <w:r>
        <w:t>the</w:t>
      </w:r>
      <w:r>
        <w:rPr>
          <w:spacing w:val="-4"/>
        </w:rPr>
        <w:t xml:space="preserve"> </w:t>
      </w:r>
      <w:r>
        <w:t>municipal</w:t>
      </w:r>
      <w:r>
        <w:rPr>
          <w:spacing w:val="-4"/>
        </w:rPr>
        <w:t xml:space="preserve"> </w:t>
      </w:r>
      <w:r>
        <w:t>clerk</w:t>
      </w:r>
      <w:r>
        <w:rPr>
          <w:spacing w:val="-5"/>
        </w:rPr>
        <w:t xml:space="preserve"> </w:t>
      </w:r>
      <w:r>
        <w:t>and</w:t>
      </w:r>
      <w:r>
        <w:rPr>
          <w:spacing w:val="-3"/>
        </w:rPr>
        <w:t xml:space="preserve"> </w:t>
      </w:r>
      <w:r>
        <w:t>distributed</w:t>
      </w:r>
      <w:r>
        <w:rPr>
          <w:spacing w:val="-3"/>
        </w:rPr>
        <w:t xml:space="preserve"> </w:t>
      </w:r>
      <w:r>
        <w:t>to</w:t>
      </w:r>
      <w:r>
        <w:rPr>
          <w:spacing w:val="-3"/>
        </w:rPr>
        <w:t xml:space="preserve"> </w:t>
      </w:r>
      <w:r>
        <w:t>tenants</w:t>
      </w:r>
      <w:r>
        <w:rPr>
          <w:w w:val="99"/>
        </w:rPr>
        <w:t xml:space="preserve"> </w:t>
      </w:r>
      <w:r>
        <w:t>by</w:t>
      </w:r>
      <w:r>
        <w:rPr>
          <w:spacing w:val="-10"/>
        </w:rPr>
        <w:t xml:space="preserve"> </w:t>
      </w:r>
      <w:r>
        <w:t>owners</w:t>
      </w:r>
      <w:r>
        <w:rPr>
          <w:spacing w:val="-8"/>
        </w:rPr>
        <w:t xml:space="preserve"> </w:t>
      </w:r>
      <w:r>
        <w:t>of</w:t>
      </w:r>
      <w:r>
        <w:rPr>
          <w:spacing w:val="-9"/>
        </w:rPr>
        <w:t xml:space="preserve"> </w:t>
      </w:r>
      <w:r>
        <w:t>non-owner</w:t>
      </w:r>
      <w:r>
        <w:rPr>
          <w:spacing w:val="-6"/>
        </w:rPr>
        <w:t xml:space="preserve"> </w:t>
      </w:r>
      <w:r>
        <w:t>occupied</w:t>
      </w:r>
      <w:r>
        <w:rPr>
          <w:spacing w:val="-6"/>
        </w:rPr>
        <w:t xml:space="preserve"> </w:t>
      </w:r>
      <w:r>
        <w:t>one</w:t>
      </w:r>
      <w:r>
        <w:rPr>
          <w:spacing w:val="-6"/>
        </w:rPr>
        <w:t xml:space="preserve"> </w:t>
      </w:r>
      <w:r>
        <w:t>and</w:t>
      </w:r>
      <w:r>
        <w:rPr>
          <w:spacing w:val="-6"/>
        </w:rPr>
        <w:t xml:space="preserve"> </w:t>
      </w:r>
      <w:r>
        <w:rPr>
          <w:spacing w:val="-3"/>
        </w:rPr>
        <w:t>two</w:t>
      </w:r>
      <w:r>
        <w:rPr>
          <w:spacing w:val="-6"/>
        </w:rPr>
        <w:t xml:space="preserve"> </w:t>
      </w:r>
      <w:r>
        <w:t>unit</w:t>
      </w:r>
      <w:r>
        <w:rPr>
          <w:spacing w:val="-7"/>
        </w:rPr>
        <w:t xml:space="preserve"> </w:t>
      </w:r>
      <w:r>
        <w:t>dwellings</w:t>
      </w:r>
      <w:r>
        <w:rPr>
          <w:spacing w:val="-8"/>
        </w:rPr>
        <w:t xml:space="preserve"> </w:t>
      </w:r>
      <w:r>
        <w:t>shall</w:t>
      </w:r>
      <w:r>
        <w:rPr>
          <w:spacing w:val="-7"/>
        </w:rPr>
        <w:t xml:space="preserve"> </w:t>
      </w:r>
      <w:r>
        <w:t>be</w:t>
      </w:r>
      <w:r>
        <w:rPr>
          <w:spacing w:val="-6"/>
        </w:rPr>
        <w:t xml:space="preserve"> </w:t>
      </w:r>
      <w:r>
        <w:t>substantially</w:t>
      </w:r>
      <w:r>
        <w:rPr>
          <w:spacing w:val="-10"/>
        </w:rPr>
        <w:t xml:space="preserve"> </w:t>
      </w:r>
      <w:r>
        <w:t>as</w:t>
      </w:r>
      <w:r>
        <w:rPr>
          <w:spacing w:val="-8"/>
        </w:rPr>
        <w:t xml:space="preserve"> </w:t>
      </w:r>
      <w:r>
        <w:t>follows</w:t>
      </w:r>
    </w:p>
    <w:p w:rsidR="00000000" w:rsidRDefault="00F67728">
      <w:pPr>
        <w:pStyle w:val="BodyText"/>
        <w:kinsoku w:val="0"/>
        <w:overflowPunct w:val="0"/>
        <w:spacing w:before="10"/>
        <w:ind w:left="0"/>
        <w:rPr>
          <w:sz w:val="19"/>
          <w:szCs w:val="19"/>
        </w:rPr>
      </w:pPr>
    </w:p>
    <w:p w:rsidR="00000000" w:rsidRDefault="00F67728">
      <w:pPr>
        <w:pStyle w:val="ListParagraph"/>
        <w:numPr>
          <w:ilvl w:val="0"/>
          <w:numId w:val="3"/>
        </w:numPr>
        <w:tabs>
          <w:tab w:val="left" w:pos="434"/>
        </w:tabs>
        <w:kinsoku w:val="0"/>
        <w:overflowPunct w:val="0"/>
        <w:ind w:right="255" w:firstLine="0"/>
        <w:rPr>
          <w:rFonts w:cs="Times New Roman"/>
          <w:sz w:val="20"/>
          <w:szCs w:val="20"/>
        </w:rPr>
      </w:pPr>
      <w:r>
        <w:rPr>
          <w:rFonts w:cs="Times New Roman"/>
          <w:sz w:val="20"/>
          <w:szCs w:val="20"/>
        </w:rPr>
        <w:t>The</w:t>
      </w:r>
      <w:r>
        <w:rPr>
          <w:rFonts w:cs="Times New Roman"/>
          <w:spacing w:val="-4"/>
          <w:sz w:val="20"/>
          <w:szCs w:val="20"/>
        </w:rPr>
        <w:t xml:space="preserve"> </w:t>
      </w:r>
      <w:r>
        <w:rPr>
          <w:rFonts w:cs="Times New Roman"/>
          <w:sz w:val="20"/>
          <w:szCs w:val="20"/>
        </w:rPr>
        <w:t>names</w:t>
      </w:r>
      <w:r>
        <w:rPr>
          <w:rFonts w:cs="Times New Roman"/>
          <w:spacing w:val="-6"/>
          <w:sz w:val="20"/>
          <w:szCs w:val="20"/>
        </w:rPr>
        <w:t xml:space="preserve"> </w:t>
      </w:r>
      <w:r>
        <w:rPr>
          <w:rFonts w:cs="Times New Roman"/>
          <w:sz w:val="20"/>
          <w:szCs w:val="20"/>
        </w:rPr>
        <w:t>and</w:t>
      </w:r>
      <w:r>
        <w:rPr>
          <w:rFonts w:cs="Times New Roman"/>
          <w:spacing w:val="-4"/>
          <w:sz w:val="20"/>
          <w:szCs w:val="20"/>
        </w:rPr>
        <w:t xml:space="preserve"> </w:t>
      </w:r>
      <w:r>
        <w:rPr>
          <w:rFonts w:cs="Times New Roman"/>
          <w:sz w:val="20"/>
          <w:szCs w:val="20"/>
        </w:rPr>
        <w:t>addresses</w:t>
      </w:r>
      <w:r>
        <w:rPr>
          <w:rFonts w:cs="Times New Roman"/>
          <w:spacing w:val="-6"/>
          <w:sz w:val="20"/>
          <w:szCs w:val="20"/>
        </w:rPr>
        <w:t xml:space="preserve"> </w:t>
      </w:r>
      <w:r>
        <w:rPr>
          <w:rFonts w:cs="Times New Roman"/>
          <w:sz w:val="20"/>
          <w:szCs w:val="20"/>
        </w:rPr>
        <w:t>of</w:t>
      </w:r>
      <w:r>
        <w:rPr>
          <w:rFonts w:cs="Times New Roman"/>
          <w:spacing w:val="-7"/>
          <w:sz w:val="20"/>
          <w:szCs w:val="20"/>
        </w:rPr>
        <w:t xml:space="preserve"> </w:t>
      </w:r>
      <w:r>
        <w:rPr>
          <w:rFonts w:cs="Times New Roman"/>
          <w:sz w:val="20"/>
          <w:szCs w:val="20"/>
        </w:rPr>
        <w:t>all</w:t>
      </w:r>
      <w:r>
        <w:rPr>
          <w:rFonts w:cs="Times New Roman"/>
          <w:spacing w:val="-5"/>
          <w:sz w:val="20"/>
          <w:szCs w:val="20"/>
        </w:rPr>
        <w:t xml:space="preserve"> </w:t>
      </w:r>
      <w:r>
        <w:rPr>
          <w:rFonts w:cs="Times New Roman"/>
          <w:sz w:val="20"/>
          <w:szCs w:val="20"/>
        </w:rPr>
        <w:t>record</w:t>
      </w:r>
      <w:r>
        <w:rPr>
          <w:rFonts w:cs="Times New Roman"/>
          <w:spacing w:val="-4"/>
          <w:sz w:val="20"/>
          <w:szCs w:val="20"/>
        </w:rPr>
        <w:t xml:space="preserve"> </w:t>
      </w:r>
      <w:r>
        <w:rPr>
          <w:rFonts w:cs="Times New Roman"/>
          <w:sz w:val="20"/>
          <w:szCs w:val="20"/>
        </w:rPr>
        <w:t>owners</w:t>
      </w:r>
      <w:r>
        <w:rPr>
          <w:rFonts w:cs="Times New Roman"/>
          <w:spacing w:val="-6"/>
          <w:sz w:val="20"/>
          <w:szCs w:val="20"/>
        </w:rPr>
        <w:t xml:space="preserve"> </w:t>
      </w:r>
      <w:r>
        <w:rPr>
          <w:rFonts w:cs="Times New Roman"/>
          <w:sz w:val="20"/>
          <w:szCs w:val="20"/>
        </w:rPr>
        <w:t>of</w:t>
      </w:r>
      <w:r>
        <w:rPr>
          <w:rFonts w:cs="Times New Roman"/>
          <w:spacing w:val="-7"/>
          <w:sz w:val="20"/>
          <w:szCs w:val="20"/>
        </w:rPr>
        <w:t xml:space="preserve"> </w:t>
      </w:r>
      <w:r>
        <w:rPr>
          <w:rFonts w:cs="Times New Roman"/>
          <w:sz w:val="20"/>
          <w:szCs w:val="20"/>
        </w:rPr>
        <w:t>the</w:t>
      </w:r>
      <w:r>
        <w:rPr>
          <w:rFonts w:cs="Times New Roman"/>
          <w:spacing w:val="-4"/>
          <w:sz w:val="20"/>
          <w:szCs w:val="20"/>
        </w:rPr>
        <w:t xml:space="preserve"> </w:t>
      </w:r>
      <w:r>
        <w:rPr>
          <w:rFonts w:cs="Times New Roman"/>
          <w:sz w:val="20"/>
          <w:szCs w:val="20"/>
        </w:rPr>
        <w:t>building</w:t>
      </w:r>
      <w:r>
        <w:rPr>
          <w:rFonts w:cs="Times New Roman"/>
          <w:spacing w:val="-6"/>
          <w:sz w:val="20"/>
          <w:szCs w:val="20"/>
        </w:rPr>
        <w:t xml:space="preserve"> </w:t>
      </w:r>
      <w:r>
        <w:rPr>
          <w:rFonts w:cs="Times New Roman"/>
          <w:sz w:val="20"/>
          <w:szCs w:val="20"/>
        </w:rPr>
        <w:t>or</w:t>
      </w:r>
      <w:r>
        <w:rPr>
          <w:rFonts w:cs="Times New Roman"/>
          <w:spacing w:val="-4"/>
          <w:sz w:val="20"/>
          <w:szCs w:val="20"/>
        </w:rPr>
        <w:t xml:space="preserve"> </w:t>
      </w:r>
      <w:r>
        <w:rPr>
          <w:rFonts w:cs="Times New Roman"/>
          <w:sz w:val="20"/>
          <w:szCs w:val="20"/>
        </w:rPr>
        <w:t>of</w:t>
      </w:r>
      <w:r>
        <w:rPr>
          <w:rFonts w:cs="Times New Roman"/>
          <w:spacing w:val="-7"/>
          <w:sz w:val="20"/>
          <w:szCs w:val="20"/>
        </w:rPr>
        <w:t xml:space="preserve"> </w:t>
      </w:r>
      <w:r>
        <w:rPr>
          <w:rFonts w:cs="Times New Roman"/>
          <w:sz w:val="20"/>
          <w:szCs w:val="20"/>
        </w:rPr>
        <w:t>the</w:t>
      </w:r>
      <w:r>
        <w:rPr>
          <w:rFonts w:cs="Times New Roman"/>
          <w:spacing w:val="-4"/>
          <w:sz w:val="20"/>
          <w:szCs w:val="20"/>
        </w:rPr>
        <w:t xml:space="preserve"> </w:t>
      </w:r>
      <w:r>
        <w:rPr>
          <w:rFonts w:cs="Times New Roman"/>
          <w:sz w:val="20"/>
          <w:szCs w:val="20"/>
        </w:rPr>
        <w:t>rental</w:t>
      </w:r>
      <w:r>
        <w:rPr>
          <w:rFonts w:cs="Times New Roman"/>
          <w:spacing w:val="-5"/>
          <w:sz w:val="20"/>
          <w:szCs w:val="20"/>
        </w:rPr>
        <w:t xml:space="preserve"> </w:t>
      </w:r>
      <w:r>
        <w:rPr>
          <w:rFonts w:cs="Times New Roman"/>
          <w:sz w:val="20"/>
          <w:szCs w:val="20"/>
        </w:rPr>
        <w:t>business</w:t>
      </w:r>
      <w:r>
        <w:rPr>
          <w:rFonts w:cs="Times New Roman"/>
          <w:spacing w:val="-6"/>
          <w:sz w:val="20"/>
          <w:szCs w:val="20"/>
        </w:rPr>
        <w:t xml:space="preserve"> </w:t>
      </w:r>
      <w:r>
        <w:rPr>
          <w:rFonts w:cs="Times New Roman"/>
          <w:sz w:val="20"/>
          <w:szCs w:val="20"/>
        </w:rPr>
        <w:t>(including</w:t>
      </w:r>
      <w:r>
        <w:rPr>
          <w:rFonts w:cs="Times New Roman"/>
          <w:spacing w:val="-6"/>
          <w:sz w:val="20"/>
          <w:szCs w:val="20"/>
        </w:rPr>
        <w:t xml:space="preserve"> </w:t>
      </w:r>
      <w:r>
        <w:rPr>
          <w:rFonts w:cs="Times New Roman"/>
          <w:sz w:val="20"/>
          <w:szCs w:val="20"/>
        </w:rPr>
        <w:t>all</w:t>
      </w:r>
      <w:r>
        <w:rPr>
          <w:rFonts w:cs="Times New Roman"/>
          <w:spacing w:val="-5"/>
          <w:sz w:val="20"/>
          <w:szCs w:val="20"/>
        </w:rPr>
        <w:t xml:space="preserve"> </w:t>
      </w:r>
      <w:r>
        <w:rPr>
          <w:rFonts w:cs="Times New Roman"/>
          <w:sz w:val="20"/>
          <w:szCs w:val="20"/>
        </w:rPr>
        <w:t>general</w:t>
      </w:r>
      <w:r>
        <w:rPr>
          <w:rFonts w:cs="Times New Roman"/>
          <w:spacing w:val="-5"/>
          <w:sz w:val="20"/>
          <w:szCs w:val="20"/>
        </w:rPr>
        <w:t xml:space="preserve"> </w:t>
      </w:r>
      <w:r>
        <w:rPr>
          <w:rFonts w:cs="Times New Roman"/>
          <w:sz w:val="20"/>
          <w:szCs w:val="20"/>
        </w:rPr>
        <w:t>partners</w:t>
      </w:r>
      <w:r>
        <w:rPr>
          <w:rFonts w:cs="Times New Roman"/>
          <w:spacing w:val="-6"/>
          <w:sz w:val="20"/>
          <w:szCs w:val="20"/>
        </w:rPr>
        <w:t xml:space="preserve"> </w:t>
      </w:r>
      <w:r>
        <w:rPr>
          <w:rFonts w:cs="Times New Roman"/>
          <w:sz w:val="20"/>
          <w:szCs w:val="20"/>
        </w:rPr>
        <w:t>in</w:t>
      </w:r>
      <w:r>
        <w:rPr>
          <w:rFonts w:cs="Times New Roman"/>
          <w:spacing w:val="-6"/>
          <w:sz w:val="20"/>
          <w:szCs w:val="20"/>
        </w:rPr>
        <w:t xml:space="preserve"> </w:t>
      </w:r>
      <w:r>
        <w:rPr>
          <w:rFonts w:cs="Times New Roman"/>
          <w:sz w:val="20"/>
          <w:szCs w:val="20"/>
        </w:rPr>
        <w:t>the case of a partnership) are as</w:t>
      </w:r>
      <w:r>
        <w:rPr>
          <w:rFonts w:cs="Times New Roman"/>
          <w:spacing w:val="-28"/>
          <w:sz w:val="20"/>
          <w:szCs w:val="20"/>
        </w:rPr>
        <w:t xml:space="preserve"> </w:t>
      </w:r>
      <w:r>
        <w:rPr>
          <w:rFonts w:cs="Times New Roman"/>
          <w:sz w:val="20"/>
          <w:szCs w:val="20"/>
        </w:rPr>
        <w:t>follows:</w:t>
      </w:r>
    </w:p>
    <w:p w:rsidR="00000000" w:rsidRDefault="00F67728">
      <w:pPr>
        <w:pStyle w:val="BodyText"/>
        <w:kinsoku w:val="0"/>
        <w:overflowPunct w:val="0"/>
        <w:ind w:left="0"/>
      </w:pPr>
    </w:p>
    <w:p w:rsidR="00000000" w:rsidRDefault="00F67728">
      <w:pPr>
        <w:pStyle w:val="BodyText"/>
        <w:kinsoku w:val="0"/>
        <w:overflowPunct w:val="0"/>
        <w:spacing w:before="9"/>
        <w:ind w:left="0"/>
        <w:rPr>
          <w:sz w:val="12"/>
          <w:szCs w:val="12"/>
        </w:rPr>
      </w:pPr>
    </w:p>
    <w:p w:rsidR="00000000" w:rsidRDefault="00926F05">
      <w:pPr>
        <w:pStyle w:val="BodyText"/>
        <w:kinsoku w:val="0"/>
        <w:overflowPunct w:val="0"/>
        <w:spacing w:line="20" w:lineRule="exact"/>
        <w:ind w:left="111"/>
        <w:rPr>
          <w:sz w:val="2"/>
          <w:szCs w:val="2"/>
        </w:rPr>
      </w:pPr>
      <w:r>
        <w:rPr>
          <w:noProof/>
          <w:sz w:val="2"/>
          <w:szCs w:val="2"/>
        </w:rPr>
        <mc:AlternateContent>
          <mc:Choice Requires="wpg">
            <w:drawing>
              <wp:inline distT="0" distB="0" distL="0" distR="0">
                <wp:extent cx="6513830" cy="12700"/>
                <wp:effectExtent l="6985" t="5715" r="3810" b="635"/>
                <wp:docPr id="50"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513830" cy="12700"/>
                          <a:chOff x="0" y="0"/>
                          <a:chExt cx="10258" cy="20"/>
                        </a:xfrm>
                      </wpg:grpSpPr>
                      <wps:wsp>
                        <wps:cNvPr id="51" name="Freeform 4"/>
                        <wps:cNvSpPr>
                          <a:spLocks/>
                        </wps:cNvSpPr>
                        <wps:spPr bwMode="auto">
                          <a:xfrm>
                            <a:off x="5" y="5"/>
                            <a:ext cx="10248" cy="20"/>
                          </a:xfrm>
                          <a:custGeom>
                            <a:avLst/>
                            <a:gdLst>
                              <a:gd name="T0" fmla="*/ 0 w 10248"/>
                              <a:gd name="T1" fmla="*/ 0 h 20"/>
                              <a:gd name="T2" fmla="*/ 10248 w 10248"/>
                              <a:gd name="T3" fmla="*/ 0 h 20"/>
                            </a:gdLst>
                            <a:ahLst/>
                            <a:cxnLst>
                              <a:cxn ang="0">
                                <a:pos x="T0" y="T1"/>
                              </a:cxn>
                              <a:cxn ang="0">
                                <a:pos x="T2" y="T3"/>
                              </a:cxn>
                            </a:cxnLst>
                            <a:rect l="0" t="0" r="r" b="b"/>
                            <a:pathLst>
                              <a:path w="10248" h="20">
                                <a:moveTo>
                                  <a:pt x="0" y="0"/>
                                </a:moveTo>
                                <a:lnTo>
                                  <a:pt x="10248"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658F1953" id="Group 3" o:spid="_x0000_s1026" style="width:512.9pt;height:1pt;mso-position-horizontal-relative:char;mso-position-vertical-relative:line" coordsize="10258,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">
                <v:shape id="Freeform 4" o:spid="_x0000_s1027" style="position:absolute;left:5;top:5;width:10248;height:20;visibility:visible;mso-wrap-style:square;v-text-anchor:top" coordsize="10248,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wgY68YA&#10;AADbAAAADwAAAGRycy9kb3ducmV2LnhtbESPS2vDMBCE74X8B7GB3hrZhabBiWySlJYecmheh9w2&#10;1vpBrJWxVNv991Wg0OMwM98wq2w0jeipc7VlBfEsAkGcW11zqeB0fH9agHAeWWNjmRT8kIMsnTys&#10;MNF24D31B1+KAGGXoILK+zaR0uUVGXQz2xIHr7CdQR9kV0rd4RDgppHPUTSXBmsOCxW2tK0ovx2+&#10;jYKLPX4063juhrfrud987YrXfFMo9Tgd10sQnkb/H/5rf2oFLzHcv4QfINN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lwgY68YAAADbAAAADwAAAAAAAAAAAAAAAACYAgAAZHJz&#10;L2Rvd25yZXYueG1sUEsFBgAAAAAEAAQA9QAAAIsDAAAAAA==&#10;" path="m,l10248,e" filled="f" strokeweight=".48pt">
                  <v:path arrowok="t" o:connecttype="custom" o:connectlocs="0,0;10248,0" o:connectangles="0,0"/>
                </v:shape>
                <w10:anchorlock/>
              </v:group>
            </w:pict>
          </mc:Fallback>
        </mc:AlternateContent>
      </w:r>
    </w:p>
    <w:p w:rsidR="00000000" w:rsidRDefault="00F67728">
      <w:pPr>
        <w:pStyle w:val="BodyText"/>
        <w:kinsoku w:val="0"/>
        <w:overflowPunct w:val="0"/>
        <w:ind w:left="0"/>
        <w:rPr>
          <w:sz w:val="26"/>
          <w:szCs w:val="26"/>
        </w:rPr>
      </w:pPr>
    </w:p>
    <w:p w:rsidR="00000000" w:rsidRDefault="00926F05">
      <w:pPr>
        <w:pStyle w:val="BodyText"/>
        <w:kinsoku w:val="0"/>
        <w:overflowPunct w:val="0"/>
        <w:spacing w:line="20" w:lineRule="exact"/>
        <w:ind w:left="111"/>
        <w:rPr>
          <w:sz w:val="2"/>
          <w:szCs w:val="2"/>
        </w:rPr>
      </w:pPr>
      <w:r>
        <w:rPr>
          <w:noProof/>
          <w:sz w:val="2"/>
          <w:szCs w:val="2"/>
        </w:rPr>
        <mc:AlternateContent>
          <mc:Choice Requires="wpg">
            <w:drawing>
              <wp:inline distT="0" distB="0" distL="0" distR="0">
                <wp:extent cx="6513830" cy="12700"/>
                <wp:effectExtent l="6985" t="8255" r="3810" b="0"/>
                <wp:docPr id="48"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513830" cy="12700"/>
                          <a:chOff x="0" y="0"/>
                          <a:chExt cx="10258" cy="20"/>
                        </a:xfrm>
                      </wpg:grpSpPr>
                      <wps:wsp>
                        <wps:cNvPr id="49" name="Freeform 6"/>
                        <wps:cNvSpPr>
                          <a:spLocks/>
                        </wps:cNvSpPr>
                        <wps:spPr bwMode="auto">
                          <a:xfrm>
                            <a:off x="5" y="5"/>
                            <a:ext cx="10248" cy="20"/>
                          </a:xfrm>
                          <a:custGeom>
                            <a:avLst/>
                            <a:gdLst>
                              <a:gd name="T0" fmla="*/ 0 w 10248"/>
                              <a:gd name="T1" fmla="*/ 0 h 20"/>
                              <a:gd name="T2" fmla="*/ 10248 w 10248"/>
                              <a:gd name="T3" fmla="*/ 0 h 20"/>
                            </a:gdLst>
                            <a:ahLst/>
                            <a:cxnLst>
                              <a:cxn ang="0">
                                <a:pos x="T0" y="T1"/>
                              </a:cxn>
                              <a:cxn ang="0">
                                <a:pos x="T2" y="T3"/>
                              </a:cxn>
                            </a:cxnLst>
                            <a:rect l="0" t="0" r="r" b="b"/>
                            <a:pathLst>
                              <a:path w="10248" h="20">
                                <a:moveTo>
                                  <a:pt x="0" y="0"/>
                                </a:moveTo>
                                <a:lnTo>
                                  <a:pt x="10248"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3FE02295" id="Group 5" o:spid="_x0000_s1026" style="width:512.9pt;height:1pt;mso-position-horizontal-relative:char;mso-position-vertical-relative:line" coordsize="10258,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">
                <v:shape id="Freeform 6" o:spid="_x0000_s1027" style="position:absolute;left:5;top:5;width:10248;height:20;visibility:visible;mso-wrap-style:square;v-text-anchor:top" coordsize="10248,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KeCMMUA&#10;AADbAAAADwAAAGRycy9kb3ducmV2LnhtbESPS2/CMBCE75X4D9Yi9VYcKkQhYBAUteLAgeeB2xJv&#10;HiJeR7GbhH+PK1XqcTQz32jmy86UoqHaFZYVDAcRCOLE6oIzBefT19sEhPPIGkvLpOBBDpaL3ssc&#10;Y21bPlBz9JkIEHYxKsi9r2IpXZKTQTewFXHwUlsb9EHWmdQ1tgFuSvkeRWNpsOCwkGNFnzkl9+OP&#10;UXC1p+9yNRy7dnO7NOv9Lv1I1qlSr/1uNQPhqfP/4b/2VisYTeH3S/gBcvEE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sp4IwxQAAANsAAAAPAAAAAAAAAAAAAAAAAJgCAABkcnMv&#10;ZG93bnJldi54bWxQSwUGAAAAAAQABAD1AAAAigMAAAAA&#10;" path="m,l10248,e" filled="f" strokeweight=".48pt">
                  <v:path arrowok="t" o:connecttype="custom" o:connectlocs="0,0;10248,0" o:connectangles="0,0"/>
                </v:shape>
                <w10:anchorlock/>
              </v:group>
            </w:pict>
          </mc:Fallback>
        </mc:AlternateContent>
      </w:r>
    </w:p>
    <w:p w:rsidR="00000000" w:rsidRDefault="00F67728">
      <w:pPr>
        <w:pStyle w:val="BodyText"/>
        <w:kinsoku w:val="0"/>
        <w:overflowPunct w:val="0"/>
        <w:spacing w:before="4"/>
        <w:ind w:left="0"/>
        <w:rPr>
          <w:sz w:val="28"/>
          <w:szCs w:val="28"/>
        </w:rPr>
      </w:pPr>
    </w:p>
    <w:p w:rsidR="00000000" w:rsidRDefault="00926F05">
      <w:pPr>
        <w:pStyle w:val="BodyText"/>
        <w:kinsoku w:val="0"/>
        <w:overflowPunct w:val="0"/>
        <w:spacing w:line="20" w:lineRule="exact"/>
        <w:ind w:left="111"/>
        <w:rPr>
          <w:sz w:val="2"/>
          <w:szCs w:val="2"/>
        </w:rPr>
      </w:pPr>
      <w:r>
        <w:rPr>
          <w:noProof/>
          <w:sz w:val="2"/>
          <w:szCs w:val="2"/>
        </w:rPr>
        <mc:AlternateContent>
          <mc:Choice Requires="wpg">
            <w:drawing>
              <wp:inline distT="0" distB="0" distL="0" distR="0">
                <wp:extent cx="6513830" cy="12700"/>
                <wp:effectExtent l="6985" t="8890" r="3810" b="0"/>
                <wp:docPr id="46" name="Group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513830" cy="12700"/>
                          <a:chOff x="0" y="0"/>
                          <a:chExt cx="10258" cy="20"/>
                        </a:xfrm>
                      </wpg:grpSpPr>
                      <wps:wsp>
                        <wps:cNvPr id="47" name="Freeform 8"/>
                        <wps:cNvSpPr>
                          <a:spLocks/>
                        </wps:cNvSpPr>
                        <wps:spPr bwMode="auto">
                          <a:xfrm>
                            <a:off x="5" y="5"/>
                            <a:ext cx="10248" cy="20"/>
                          </a:xfrm>
                          <a:custGeom>
                            <a:avLst/>
                            <a:gdLst>
                              <a:gd name="T0" fmla="*/ 0 w 10248"/>
                              <a:gd name="T1" fmla="*/ 0 h 20"/>
                              <a:gd name="T2" fmla="*/ 10248 w 10248"/>
                              <a:gd name="T3" fmla="*/ 0 h 20"/>
                            </a:gdLst>
                            <a:ahLst/>
                            <a:cxnLst>
                              <a:cxn ang="0">
                                <a:pos x="T0" y="T1"/>
                              </a:cxn>
                              <a:cxn ang="0">
                                <a:pos x="T2" y="T3"/>
                              </a:cxn>
                            </a:cxnLst>
                            <a:rect l="0" t="0" r="r" b="b"/>
                            <a:pathLst>
                              <a:path w="10248" h="20">
                                <a:moveTo>
                                  <a:pt x="0" y="0"/>
                                </a:moveTo>
                                <a:lnTo>
                                  <a:pt x="10248"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6089DAA5" id="Group 7" o:spid="_x0000_s1026" style="width:512.9pt;height:1pt;mso-position-horizontal-relative:char;mso-position-vertical-relative:line" coordsize="10258,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">
                <v:shape id="Freeform 8" o:spid="_x0000_s1027" style="position:absolute;left:5;top:5;width:10248;height:20;visibility:visible;mso-wrap-style:square;v-text-anchor:top" coordsize="10248,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nSz2cYA&#10;AADbAAAADwAAAGRycy9kb3ducmV2LnhtbESPT2vCQBTE7wW/w/KE3nRjKSoxG9GWSg891NgevD2z&#10;L38w+zZk1yT99t2C0OMwM79hku1oGtFT52rLChbzCARxbnXNpYKv09tsDcJ5ZI2NZVLwQw626eQh&#10;wVjbgY/UZ74UAcIuRgWV920spcsrMujmtiUOXmE7gz7IrpS6wyHATSOfomgpDdYcFips6aWi/Jrd&#10;jIKzPR2a3WLphtfLd7///ChW+b5Q6nE67jYgPI3+P3xvv2sFzyv4+xJ+gEx/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8nSz2cYAAADbAAAADwAAAAAAAAAAAAAAAACYAgAAZHJz&#10;L2Rvd25yZXYueG1sUEsFBgAAAAAEAAQA9QAAAIsDAAAAAA==&#10;" path="m,l10248,e" filled="f" strokeweight=".48pt">
                  <v:path arrowok="t" o:connecttype="custom" o:connectlocs="0,0;10248,0" o:connectangles="0,0"/>
                </v:shape>
                <w10:anchorlock/>
              </v:group>
            </w:pict>
          </mc:Fallback>
        </mc:AlternateContent>
      </w:r>
    </w:p>
    <w:p w:rsidR="00000000" w:rsidRDefault="00F67728">
      <w:pPr>
        <w:pStyle w:val="ListParagraph"/>
        <w:numPr>
          <w:ilvl w:val="0"/>
          <w:numId w:val="3"/>
        </w:numPr>
        <w:tabs>
          <w:tab w:val="left" w:pos="433"/>
        </w:tabs>
        <w:kinsoku w:val="0"/>
        <w:overflowPunct w:val="0"/>
        <w:spacing w:line="213" w:lineRule="exact"/>
        <w:ind w:left="432" w:hanging="200"/>
        <w:rPr>
          <w:rFonts w:cs="Times New Roman"/>
          <w:sz w:val="20"/>
          <w:szCs w:val="20"/>
        </w:rPr>
      </w:pPr>
      <w:r>
        <w:rPr>
          <w:rFonts w:cs="Times New Roman"/>
          <w:sz w:val="20"/>
          <w:szCs w:val="20"/>
        </w:rPr>
        <w:t>If</w:t>
      </w:r>
      <w:r>
        <w:rPr>
          <w:rFonts w:cs="Times New Roman"/>
          <w:spacing w:val="-6"/>
          <w:sz w:val="20"/>
          <w:szCs w:val="20"/>
        </w:rPr>
        <w:t xml:space="preserve"> </w:t>
      </w:r>
      <w:r>
        <w:rPr>
          <w:rFonts w:cs="Times New Roman"/>
          <w:sz w:val="20"/>
          <w:szCs w:val="20"/>
        </w:rPr>
        <w:t>the</w:t>
      </w:r>
      <w:r>
        <w:rPr>
          <w:rFonts w:cs="Times New Roman"/>
          <w:spacing w:val="-3"/>
          <w:sz w:val="20"/>
          <w:szCs w:val="20"/>
        </w:rPr>
        <w:t xml:space="preserve"> </w:t>
      </w:r>
      <w:r>
        <w:rPr>
          <w:rFonts w:cs="Times New Roman"/>
          <w:sz w:val="20"/>
          <w:szCs w:val="20"/>
        </w:rPr>
        <w:t>record</w:t>
      </w:r>
      <w:r>
        <w:rPr>
          <w:rFonts w:cs="Times New Roman"/>
          <w:spacing w:val="-3"/>
          <w:sz w:val="20"/>
          <w:szCs w:val="20"/>
        </w:rPr>
        <w:t xml:space="preserve"> </w:t>
      </w:r>
      <w:r>
        <w:rPr>
          <w:rFonts w:cs="Times New Roman"/>
          <w:sz w:val="20"/>
          <w:szCs w:val="20"/>
        </w:rPr>
        <w:t>owner</w:t>
      </w:r>
      <w:r>
        <w:rPr>
          <w:rFonts w:cs="Times New Roman"/>
          <w:spacing w:val="-4"/>
          <w:sz w:val="20"/>
          <w:szCs w:val="20"/>
        </w:rPr>
        <w:t xml:space="preserve"> </w:t>
      </w:r>
      <w:r>
        <w:rPr>
          <w:rFonts w:cs="Times New Roman"/>
          <w:sz w:val="20"/>
          <w:szCs w:val="20"/>
        </w:rPr>
        <w:t>is</w:t>
      </w:r>
      <w:r>
        <w:rPr>
          <w:rFonts w:cs="Times New Roman"/>
          <w:spacing w:val="-5"/>
          <w:sz w:val="20"/>
          <w:szCs w:val="20"/>
        </w:rPr>
        <w:t xml:space="preserve"> </w:t>
      </w:r>
      <w:r>
        <w:rPr>
          <w:rFonts w:cs="Times New Roman"/>
          <w:sz w:val="20"/>
          <w:szCs w:val="20"/>
        </w:rPr>
        <w:t>a</w:t>
      </w:r>
      <w:r>
        <w:rPr>
          <w:rFonts w:cs="Times New Roman"/>
          <w:spacing w:val="-3"/>
          <w:sz w:val="20"/>
          <w:szCs w:val="20"/>
        </w:rPr>
        <w:t xml:space="preserve"> </w:t>
      </w:r>
      <w:r>
        <w:rPr>
          <w:rFonts w:cs="Times New Roman"/>
          <w:sz w:val="20"/>
          <w:szCs w:val="20"/>
        </w:rPr>
        <w:t>corporation,</w:t>
      </w:r>
      <w:r>
        <w:rPr>
          <w:rFonts w:cs="Times New Roman"/>
          <w:spacing w:val="-3"/>
          <w:sz w:val="20"/>
          <w:szCs w:val="20"/>
        </w:rPr>
        <w:t xml:space="preserve"> </w:t>
      </w:r>
      <w:r>
        <w:rPr>
          <w:rFonts w:cs="Times New Roman"/>
          <w:sz w:val="20"/>
          <w:szCs w:val="20"/>
        </w:rPr>
        <w:t>the</w:t>
      </w:r>
      <w:r>
        <w:rPr>
          <w:rFonts w:cs="Times New Roman"/>
          <w:spacing w:val="-3"/>
          <w:sz w:val="20"/>
          <w:szCs w:val="20"/>
        </w:rPr>
        <w:t xml:space="preserve"> </w:t>
      </w:r>
      <w:r>
        <w:rPr>
          <w:rFonts w:cs="Times New Roman"/>
          <w:sz w:val="20"/>
          <w:szCs w:val="20"/>
        </w:rPr>
        <w:t>names</w:t>
      </w:r>
      <w:r>
        <w:rPr>
          <w:rFonts w:cs="Times New Roman"/>
          <w:spacing w:val="-5"/>
          <w:sz w:val="20"/>
          <w:szCs w:val="20"/>
        </w:rPr>
        <w:t xml:space="preserve"> </w:t>
      </w:r>
      <w:r>
        <w:rPr>
          <w:rFonts w:cs="Times New Roman"/>
          <w:sz w:val="20"/>
          <w:szCs w:val="20"/>
        </w:rPr>
        <w:t>and</w:t>
      </w:r>
      <w:r>
        <w:rPr>
          <w:rFonts w:cs="Times New Roman"/>
          <w:spacing w:val="-4"/>
          <w:sz w:val="20"/>
          <w:szCs w:val="20"/>
        </w:rPr>
        <w:t xml:space="preserve"> </w:t>
      </w:r>
      <w:r>
        <w:rPr>
          <w:rFonts w:cs="Times New Roman"/>
          <w:sz w:val="20"/>
          <w:szCs w:val="20"/>
        </w:rPr>
        <w:t>addresses</w:t>
      </w:r>
      <w:r>
        <w:rPr>
          <w:rFonts w:cs="Times New Roman"/>
          <w:spacing w:val="-5"/>
          <w:sz w:val="20"/>
          <w:szCs w:val="20"/>
        </w:rPr>
        <w:t xml:space="preserve"> </w:t>
      </w:r>
      <w:r>
        <w:rPr>
          <w:rFonts w:cs="Times New Roman"/>
          <w:sz w:val="20"/>
          <w:szCs w:val="20"/>
        </w:rPr>
        <w:t>of</w:t>
      </w:r>
      <w:r>
        <w:rPr>
          <w:rFonts w:cs="Times New Roman"/>
          <w:spacing w:val="-6"/>
          <w:sz w:val="20"/>
          <w:szCs w:val="20"/>
        </w:rPr>
        <w:t xml:space="preserve"> </w:t>
      </w:r>
      <w:r>
        <w:rPr>
          <w:rFonts w:cs="Times New Roman"/>
          <w:sz w:val="20"/>
          <w:szCs w:val="20"/>
        </w:rPr>
        <w:t>the</w:t>
      </w:r>
      <w:r>
        <w:rPr>
          <w:rFonts w:cs="Times New Roman"/>
          <w:spacing w:val="-3"/>
          <w:sz w:val="20"/>
          <w:szCs w:val="20"/>
        </w:rPr>
        <w:t xml:space="preserve"> </w:t>
      </w:r>
      <w:r>
        <w:rPr>
          <w:rFonts w:cs="Times New Roman"/>
          <w:sz w:val="20"/>
          <w:szCs w:val="20"/>
        </w:rPr>
        <w:t>registered</w:t>
      </w:r>
      <w:r>
        <w:rPr>
          <w:rFonts w:cs="Times New Roman"/>
          <w:spacing w:val="-4"/>
          <w:sz w:val="20"/>
          <w:szCs w:val="20"/>
        </w:rPr>
        <w:t xml:space="preserve"> </w:t>
      </w:r>
      <w:r>
        <w:rPr>
          <w:rFonts w:cs="Times New Roman"/>
          <w:sz w:val="20"/>
          <w:szCs w:val="20"/>
        </w:rPr>
        <w:t>agent</w:t>
      </w:r>
      <w:r>
        <w:rPr>
          <w:rFonts w:cs="Times New Roman"/>
          <w:spacing w:val="-3"/>
          <w:sz w:val="20"/>
          <w:szCs w:val="20"/>
        </w:rPr>
        <w:t xml:space="preserve"> </w:t>
      </w:r>
      <w:r>
        <w:rPr>
          <w:rFonts w:cs="Times New Roman"/>
          <w:sz w:val="20"/>
          <w:szCs w:val="20"/>
        </w:rPr>
        <w:t>and</w:t>
      </w:r>
      <w:r>
        <w:rPr>
          <w:rFonts w:cs="Times New Roman"/>
          <w:spacing w:val="-4"/>
          <w:sz w:val="20"/>
          <w:szCs w:val="20"/>
        </w:rPr>
        <w:t xml:space="preserve"> </w:t>
      </w:r>
      <w:r>
        <w:rPr>
          <w:rFonts w:cs="Times New Roman"/>
          <w:sz w:val="20"/>
          <w:szCs w:val="20"/>
        </w:rPr>
        <w:t>of</w:t>
      </w:r>
      <w:r>
        <w:rPr>
          <w:rFonts w:cs="Times New Roman"/>
          <w:spacing w:val="-6"/>
          <w:sz w:val="20"/>
          <w:szCs w:val="20"/>
        </w:rPr>
        <w:t xml:space="preserve"> </w:t>
      </w:r>
      <w:r>
        <w:rPr>
          <w:rFonts w:cs="Times New Roman"/>
          <w:sz w:val="20"/>
          <w:szCs w:val="20"/>
        </w:rPr>
        <w:t>the</w:t>
      </w:r>
      <w:r>
        <w:rPr>
          <w:rFonts w:cs="Times New Roman"/>
          <w:spacing w:val="-3"/>
          <w:sz w:val="20"/>
          <w:szCs w:val="20"/>
        </w:rPr>
        <w:t xml:space="preserve"> </w:t>
      </w:r>
      <w:r>
        <w:rPr>
          <w:rFonts w:cs="Times New Roman"/>
          <w:sz w:val="20"/>
          <w:szCs w:val="20"/>
        </w:rPr>
        <w:t>corporate</w:t>
      </w:r>
      <w:r>
        <w:rPr>
          <w:rFonts w:cs="Times New Roman"/>
          <w:spacing w:val="-4"/>
          <w:sz w:val="20"/>
          <w:szCs w:val="20"/>
        </w:rPr>
        <w:t xml:space="preserve"> </w:t>
      </w:r>
      <w:r>
        <w:rPr>
          <w:rFonts w:cs="Times New Roman"/>
          <w:sz w:val="20"/>
          <w:szCs w:val="20"/>
        </w:rPr>
        <w:t>officers</w:t>
      </w:r>
      <w:r>
        <w:rPr>
          <w:rFonts w:cs="Times New Roman"/>
          <w:spacing w:val="-5"/>
          <w:sz w:val="20"/>
          <w:szCs w:val="20"/>
        </w:rPr>
        <w:t xml:space="preserve"> </w:t>
      </w:r>
      <w:r>
        <w:rPr>
          <w:rFonts w:cs="Times New Roman"/>
          <w:sz w:val="20"/>
          <w:szCs w:val="20"/>
        </w:rPr>
        <w:t>are::</w:t>
      </w:r>
    </w:p>
    <w:p w:rsidR="00000000" w:rsidRDefault="00F67728">
      <w:pPr>
        <w:pStyle w:val="BodyText"/>
        <w:kinsoku w:val="0"/>
        <w:overflowPunct w:val="0"/>
        <w:ind w:left="0"/>
      </w:pPr>
    </w:p>
    <w:p w:rsidR="00000000" w:rsidRDefault="00F67728">
      <w:pPr>
        <w:pStyle w:val="BodyText"/>
        <w:kinsoku w:val="0"/>
        <w:overflowPunct w:val="0"/>
        <w:spacing w:before="3"/>
        <w:ind w:left="0"/>
        <w:rPr>
          <w:sz w:val="11"/>
          <w:szCs w:val="11"/>
        </w:rPr>
      </w:pPr>
    </w:p>
    <w:p w:rsidR="00000000" w:rsidRDefault="00926F05">
      <w:pPr>
        <w:pStyle w:val="BodyText"/>
        <w:kinsoku w:val="0"/>
        <w:overflowPunct w:val="0"/>
        <w:spacing w:line="20" w:lineRule="exact"/>
        <w:ind w:left="111"/>
        <w:rPr>
          <w:sz w:val="2"/>
          <w:szCs w:val="2"/>
        </w:rPr>
      </w:pPr>
      <w:r>
        <w:rPr>
          <w:noProof/>
          <w:sz w:val="2"/>
          <w:szCs w:val="2"/>
        </w:rPr>
        <mc:AlternateContent>
          <mc:Choice Requires="wpg">
            <w:drawing>
              <wp:inline distT="0" distB="0" distL="0" distR="0">
                <wp:extent cx="6513830" cy="12700"/>
                <wp:effectExtent l="6985" t="4445" r="3810" b="1905"/>
                <wp:docPr id="44" name="Group 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513830" cy="12700"/>
                          <a:chOff x="0" y="0"/>
                          <a:chExt cx="10258" cy="20"/>
                        </a:xfrm>
                      </wpg:grpSpPr>
                      <wps:wsp>
                        <wps:cNvPr id="45" name="Freeform 10"/>
                        <wps:cNvSpPr>
                          <a:spLocks/>
                        </wps:cNvSpPr>
                        <wps:spPr bwMode="auto">
                          <a:xfrm>
                            <a:off x="5" y="5"/>
                            <a:ext cx="10248" cy="20"/>
                          </a:xfrm>
                          <a:custGeom>
                            <a:avLst/>
                            <a:gdLst>
                              <a:gd name="T0" fmla="*/ 0 w 10248"/>
                              <a:gd name="T1" fmla="*/ 0 h 20"/>
                              <a:gd name="T2" fmla="*/ 10248 w 10248"/>
                              <a:gd name="T3" fmla="*/ 0 h 20"/>
                            </a:gdLst>
                            <a:ahLst/>
                            <a:cxnLst>
                              <a:cxn ang="0">
                                <a:pos x="T0" y="T1"/>
                              </a:cxn>
                              <a:cxn ang="0">
                                <a:pos x="T2" y="T3"/>
                              </a:cxn>
                            </a:cxnLst>
                            <a:rect l="0" t="0" r="r" b="b"/>
                            <a:pathLst>
                              <a:path w="10248" h="20">
                                <a:moveTo>
                                  <a:pt x="0" y="0"/>
                                </a:moveTo>
                                <a:lnTo>
                                  <a:pt x="10248"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48822191" id="Group 9" o:spid="_x0000_s1026" style="width:512.9pt;height:1pt;mso-position-horizontal-relative:char;mso-position-vertical-relative:line" coordsize="10258,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">
                <v:shape id="Freeform 10" o:spid="_x0000_s1027" style="position:absolute;left:5;top:5;width:10248;height:20;visibility:visible;mso-wrap-style:square;v-text-anchor:top" coordsize="10248,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eqINcYA&#10;AADbAAAADwAAAGRycy9kb3ducmV2LnhtbESPT2vCQBTE70K/w/IK3nQTaW2JrhItSg8eWm0P3l6z&#10;L39o9m3Irkn67buC4HGYmd8wy/VgatFR6yrLCuJpBII4s7riQsHXaTd5BeE8ssbaMin4Iwfr1cNo&#10;iYm2PX9Sd/SFCBB2CSoovW8SKV1WkkE3tQ1x8HLbGvRBtoXULfYBbmo5i6K5NFhxWCixoW1J2e/x&#10;YhSc7Wlfp/Hc9W8/393m45C/ZJtcqfHjkC5AeBr8PXxrv2sFT89w/RJ+gFz9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beqINcYAAADbAAAADwAAAAAAAAAAAAAAAACYAgAAZHJz&#10;L2Rvd25yZXYueG1sUEsFBgAAAAAEAAQA9QAAAIsDAAAAAA==&#10;" path="m,l10248,e" filled="f" strokeweight=".48pt">
                  <v:path arrowok="t" o:connecttype="custom" o:connectlocs="0,0;10248,0" o:connectangles="0,0"/>
                </v:shape>
                <w10:anchorlock/>
              </v:group>
            </w:pict>
          </mc:Fallback>
        </mc:AlternateContent>
      </w:r>
    </w:p>
    <w:p w:rsidR="00000000" w:rsidRDefault="00F67728">
      <w:pPr>
        <w:pStyle w:val="BodyText"/>
        <w:kinsoku w:val="0"/>
        <w:overflowPunct w:val="0"/>
        <w:spacing w:before="2"/>
        <w:ind w:left="0"/>
        <w:rPr>
          <w:sz w:val="19"/>
          <w:szCs w:val="19"/>
        </w:rPr>
      </w:pPr>
    </w:p>
    <w:p w:rsidR="00000000" w:rsidRDefault="00926F05">
      <w:pPr>
        <w:pStyle w:val="BodyText"/>
        <w:kinsoku w:val="0"/>
        <w:overflowPunct w:val="0"/>
        <w:ind w:left="111"/>
      </w:pPr>
      <w:r>
        <w:rPr>
          <w:noProof/>
        </w:rPr>
        <mc:AlternateContent>
          <mc:Choice Requires="wpg">
            <w:drawing>
              <wp:inline distT="0" distB="0" distL="0" distR="0">
                <wp:extent cx="6513830" cy="220345"/>
                <wp:effectExtent l="6985" t="6985" r="3810" b="1270"/>
                <wp:docPr id="40" name="Group 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513830" cy="220345"/>
                          <a:chOff x="0" y="0"/>
                          <a:chExt cx="10258" cy="347"/>
                        </a:xfrm>
                      </wpg:grpSpPr>
                      <wps:wsp>
                        <wps:cNvPr id="41" name="Freeform 12"/>
                        <wps:cNvSpPr>
                          <a:spLocks/>
                        </wps:cNvSpPr>
                        <wps:spPr bwMode="auto">
                          <a:xfrm>
                            <a:off x="5" y="5"/>
                            <a:ext cx="10248" cy="20"/>
                          </a:xfrm>
                          <a:custGeom>
                            <a:avLst/>
                            <a:gdLst>
                              <a:gd name="T0" fmla="*/ 0 w 10248"/>
                              <a:gd name="T1" fmla="*/ 0 h 20"/>
                              <a:gd name="T2" fmla="*/ 10248 w 10248"/>
                              <a:gd name="T3" fmla="*/ 0 h 20"/>
                            </a:gdLst>
                            <a:ahLst/>
                            <a:cxnLst>
                              <a:cxn ang="0">
                                <a:pos x="T0" y="T1"/>
                              </a:cxn>
                              <a:cxn ang="0">
                                <a:pos x="T2" y="T3"/>
                              </a:cxn>
                            </a:cxnLst>
                            <a:rect l="0" t="0" r="r" b="b"/>
                            <a:pathLst>
                              <a:path w="10248" h="20">
                                <a:moveTo>
                                  <a:pt x="0" y="0"/>
                                </a:moveTo>
                                <a:lnTo>
                                  <a:pt x="10248"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2" name="Freeform 13"/>
                        <wps:cNvSpPr>
                          <a:spLocks/>
                        </wps:cNvSpPr>
                        <wps:spPr bwMode="auto">
                          <a:xfrm>
                            <a:off x="180" y="9"/>
                            <a:ext cx="243" cy="329"/>
                          </a:xfrm>
                          <a:custGeom>
                            <a:avLst/>
                            <a:gdLst>
                              <a:gd name="T0" fmla="*/ 0 w 243"/>
                              <a:gd name="T1" fmla="*/ 0 h 329"/>
                              <a:gd name="T2" fmla="*/ 242 w 243"/>
                              <a:gd name="T3" fmla="*/ 0 h 329"/>
                              <a:gd name="T4" fmla="*/ 242 w 243"/>
                              <a:gd name="T5" fmla="*/ 328 h 329"/>
                              <a:gd name="T6" fmla="*/ 0 w 243"/>
                              <a:gd name="T7" fmla="*/ 328 h 329"/>
                              <a:gd name="T8" fmla="*/ 0 w 243"/>
                              <a:gd name="T9" fmla="*/ 0 h 329"/>
                            </a:gdLst>
                            <a:ahLst/>
                            <a:cxnLst>
                              <a:cxn ang="0">
                                <a:pos x="T0" y="T1"/>
                              </a:cxn>
                              <a:cxn ang="0">
                                <a:pos x="T2" y="T3"/>
                              </a:cxn>
                              <a:cxn ang="0">
                                <a:pos x="T4" y="T5"/>
                              </a:cxn>
                              <a:cxn ang="0">
                                <a:pos x="T6" y="T7"/>
                              </a:cxn>
                              <a:cxn ang="0">
                                <a:pos x="T8" y="T9"/>
                              </a:cxn>
                            </a:cxnLst>
                            <a:rect l="0" t="0" r="r" b="b"/>
                            <a:pathLst>
                              <a:path w="243" h="329">
                                <a:moveTo>
                                  <a:pt x="0" y="0"/>
                                </a:moveTo>
                                <a:lnTo>
                                  <a:pt x="242" y="0"/>
                                </a:lnTo>
                                <a:lnTo>
                                  <a:pt x="242" y="328"/>
                                </a:lnTo>
                                <a:lnTo>
                                  <a:pt x="0" y="328"/>
                                </a:lnTo>
                                <a:lnTo>
                                  <a:pt x="0" y="0"/>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3" name="Text Box 14"/>
                        <wps:cNvSpPr txBox="1">
                          <a:spLocks noChangeArrowheads="1"/>
                        </wps:cNvSpPr>
                        <wps:spPr bwMode="auto">
                          <a:xfrm>
                            <a:off x="0" y="0"/>
                            <a:ext cx="10258" cy="34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00000" w:rsidRDefault="00F67728">
                              <w:pPr>
                                <w:pStyle w:val="BodyText"/>
                                <w:kinsoku w:val="0"/>
                                <w:overflowPunct w:val="0"/>
                                <w:spacing w:before="3"/>
                                <w:ind w:left="1728"/>
                              </w:pPr>
                              <w:r>
                                <w:t>Record owner is not a corporation (Place an</w:t>
                              </w:r>
                              <w:r>
                                <w:rPr>
                                  <w:spacing w:val="-22"/>
                                </w:rPr>
                                <w:t xml:space="preserve"> </w:t>
                              </w:r>
                              <w:r>
                                <w:t>X)</w:t>
                              </w:r>
                            </w:p>
                          </w:txbxContent>
                        </wps:txbx>
                        <wps:bodyPr rot="0" vert="horz" wrap="square" lIns="0" tIns="0" rIns="0" bIns="0" anchor="t" anchorCtr="0" upright="1">
                          <a:noAutofit/>
                        </wps:bodyPr>
                      </wps:wsp>
                    </wpg:wgp>
                  </a:graphicData>
                </a:graphic>
              </wp:inline>
            </w:drawing>
          </mc:Choice>
          <mc:Fallback>
            <w:pict>
              <v:group id="Group 11" o:spid="_x0000_s1026" style="width:512.9pt;height:17.35pt;mso-position-horizontal-relative:char;mso-position-vertical-relative:line" coordsize="10258,34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">
                <v:shape id="Freeform 12" o:spid="_x0000_s1027" style="position:absolute;left:5;top:5;width:10248;height:20;visibility:visible;mso-wrap-style:square;v-text-anchor:top" coordsize="10248,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tGONsYA&#10;AADbAAAADwAAAGRycy9kb3ducmV2LnhtbESPS2vDMBCE74X8B7GB3hrZpaTBiWySlJYecmheh9w2&#10;1vpBrJWxVNv991Wg0OMwM98wq2w0jeipc7VlBfEsAkGcW11zqeB0fH9agHAeWWNjmRT8kIMsnTys&#10;MNF24D31B1+KAGGXoILK+zaR0uUVGXQz2xIHr7CdQR9kV0rd4RDgppHPUTSXBmsOCxW2tK0ovx2+&#10;jYKLPX4063juhrfrud987YrXfFMo9Tgd10sQnkb/H/5rf2oFLzHcv4QfINN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EtGONsYAAADbAAAADwAAAAAAAAAAAAAAAACYAgAAZHJz&#10;L2Rvd25yZXYueG1sUEsFBgAAAAAEAAQA9QAAAIsDAAAAAA==&#10;" path="m,l10248,e" filled="f" strokeweight=".48pt">
                  <v:path arrowok="t" o:connecttype="custom" o:connectlocs="0,0;10248,0" o:connectangles="0,0"/>
                </v:shape>
                <v:shape id="Freeform 13" o:spid="_x0000_s1028" style="position:absolute;left:180;top:9;width:243;height:329;visibility:visible;mso-wrap-style:square;v-text-anchor:top" coordsize="243,32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wtDPsIA&#10;AADbAAAADwAAAGRycy9kb3ducmV2LnhtbESPQWsCMRSE7wX/Q3hCbzVbqaWuRtFCoYdetO39mTx3&#10;l25eluStu/33jSD0OMzMN8x6O/pWXSimJrCBx1kBitgG13Bl4Ovz7eEFVBJkh21gMvBLCbabyd0a&#10;SxcGPtDlKJXKEE4lGqhFulLrZGvymGahI87eOUSPkmWstIs4ZLhv9bwonrXHhvNCjR291mR/jr03&#10;EG3XD+NiKfKdYhVPe8IP2xtzPx13K1BCo/yHb+13Z+BpDtcv+Qfoz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TC0M+wgAAANsAAAAPAAAAAAAAAAAAAAAAAJgCAABkcnMvZG93&#10;bnJldi54bWxQSwUGAAAAAAQABAD1AAAAhwMAAAAA&#10;" path="m,l242,r,328l,328,,xe" filled="f" strokeweight=".72pt">
                  <v:path arrowok="t" o:connecttype="custom" o:connectlocs="0,0;242,0;242,328;0,328;0,0" o:connectangles="0,0,0,0,0"/>
                </v:shape>
                <v:shapetype id="_x0000_t202" coordsize="21600,21600" o:spt="202" path="m,l,21600r21600,l21600,xe">
                  <v:stroke joinstyle="miter"/>
                  <v:path gradientshapeok="t" o:connecttype="rect"/>
                </v:shapetype>
                <v:shape id="Text Box 14" o:spid="_x0000_s1029" type="#_x0000_t202" style="position:absolute;width:10258;height:34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lgT3cQA&#10;AADbAAAADwAAAGRycy9kb3ducmV2LnhtbESPQWvCQBSE7wX/w/KE3urGtohGVxFREAqlMR48PrPP&#10;ZDH7Ns2uGv+9Wyh4HGbmG2a26GwtrtR641jBcJCAIC6cNlwq2OebtzEIH5A11o5JwZ08LOa9lxmm&#10;2t04o+sulCJC2KeooAqhSaX0RUUW/cA1xNE7udZiiLItpW7xFuG2lu9JMpIWDceFChtaVVScdxer&#10;YHngbG1+v48/2SkzeT5J+Gt0Vuq13y2nIAJ14Rn+b2+1gs8P+PsSf4Cc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ZYE93EAAAA2wAAAA8AAAAAAAAAAAAAAAAAmAIAAGRycy9k&#10;b3ducmV2LnhtbFBLBQYAAAAABAAEAPUAAACJAwAAAAA=&#10;" filled="f" stroked="f">
                  <v:textbox inset="0,0,0,0">
                    <w:txbxContent>
                      <w:p w:rsidR="00000000" w:rsidRDefault="00F67728">
                        <w:pPr>
                          <w:pStyle w:val="BodyText"/>
                          <w:kinsoku w:val="0"/>
                          <w:overflowPunct w:val="0"/>
                          <w:spacing w:before="3"/>
                          <w:ind w:left="1728"/>
                        </w:pPr>
                        <w:r>
                          <w:t>Record owner is not a corporation (Place an</w:t>
                        </w:r>
                        <w:r>
                          <w:rPr>
                            <w:spacing w:val="-22"/>
                          </w:rPr>
                          <w:t xml:space="preserve"> </w:t>
                        </w:r>
                        <w:r>
                          <w:t>X)</w:t>
                        </w:r>
                      </w:p>
                    </w:txbxContent>
                  </v:textbox>
                </v:shape>
                <w10:anchorlock/>
              </v:group>
            </w:pict>
          </mc:Fallback>
        </mc:AlternateContent>
      </w:r>
    </w:p>
    <w:p w:rsidR="00000000" w:rsidRDefault="00F67728">
      <w:pPr>
        <w:pStyle w:val="BodyText"/>
        <w:kinsoku w:val="0"/>
        <w:overflowPunct w:val="0"/>
        <w:spacing w:before="10"/>
        <w:ind w:left="0"/>
        <w:rPr>
          <w:sz w:val="9"/>
          <w:szCs w:val="9"/>
        </w:rPr>
      </w:pPr>
    </w:p>
    <w:p w:rsidR="00000000" w:rsidRDefault="00F67728">
      <w:pPr>
        <w:pStyle w:val="ListParagraph"/>
        <w:numPr>
          <w:ilvl w:val="0"/>
          <w:numId w:val="2"/>
        </w:numPr>
        <w:tabs>
          <w:tab w:val="left" w:pos="384"/>
        </w:tabs>
        <w:kinsoku w:val="0"/>
        <w:overflowPunct w:val="0"/>
        <w:spacing w:before="73"/>
        <w:ind w:right="416" w:firstLine="0"/>
        <w:jc w:val="both"/>
        <w:rPr>
          <w:rFonts w:cs="Times New Roman"/>
          <w:sz w:val="20"/>
          <w:szCs w:val="20"/>
        </w:rPr>
      </w:pPr>
      <w:r>
        <w:rPr>
          <w:rFonts w:cs="Times New Roman"/>
          <w:sz w:val="20"/>
          <w:szCs w:val="20"/>
        </w:rPr>
        <w:t>If</w:t>
      </w:r>
      <w:r>
        <w:rPr>
          <w:rFonts w:cs="Times New Roman"/>
          <w:spacing w:val="-6"/>
          <w:sz w:val="20"/>
          <w:szCs w:val="20"/>
        </w:rPr>
        <w:t xml:space="preserve"> </w:t>
      </w:r>
      <w:r>
        <w:rPr>
          <w:rFonts w:cs="Times New Roman"/>
          <w:sz w:val="20"/>
          <w:szCs w:val="20"/>
        </w:rPr>
        <w:t>the</w:t>
      </w:r>
      <w:r>
        <w:rPr>
          <w:rFonts w:cs="Times New Roman"/>
          <w:spacing w:val="-4"/>
          <w:sz w:val="20"/>
          <w:szCs w:val="20"/>
        </w:rPr>
        <w:t xml:space="preserve"> </w:t>
      </w:r>
      <w:r>
        <w:rPr>
          <w:rFonts w:cs="Times New Roman"/>
          <w:sz w:val="20"/>
          <w:szCs w:val="20"/>
        </w:rPr>
        <w:t>address</w:t>
      </w:r>
      <w:r>
        <w:rPr>
          <w:rFonts w:cs="Times New Roman"/>
          <w:spacing w:val="-5"/>
          <w:sz w:val="20"/>
          <w:szCs w:val="20"/>
        </w:rPr>
        <w:t xml:space="preserve"> </w:t>
      </w:r>
      <w:r>
        <w:rPr>
          <w:rFonts w:cs="Times New Roman"/>
          <w:sz w:val="20"/>
          <w:szCs w:val="20"/>
        </w:rPr>
        <w:t>of</w:t>
      </w:r>
      <w:r>
        <w:rPr>
          <w:rFonts w:cs="Times New Roman"/>
          <w:spacing w:val="-6"/>
          <w:sz w:val="20"/>
          <w:szCs w:val="20"/>
        </w:rPr>
        <w:t xml:space="preserve"> </w:t>
      </w:r>
      <w:r>
        <w:rPr>
          <w:rFonts w:cs="Times New Roman"/>
          <w:sz w:val="20"/>
          <w:szCs w:val="20"/>
        </w:rPr>
        <w:t>any</w:t>
      </w:r>
      <w:r>
        <w:rPr>
          <w:rFonts w:cs="Times New Roman"/>
          <w:spacing w:val="-7"/>
          <w:sz w:val="20"/>
          <w:szCs w:val="20"/>
        </w:rPr>
        <w:t xml:space="preserve"> </w:t>
      </w:r>
      <w:r>
        <w:rPr>
          <w:rFonts w:cs="Times New Roman"/>
          <w:sz w:val="20"/>
          <w:szCs w:val="20"/>
        </w:rPr>
        <w:t>record</w:t>
      </w:r>
      <w:r>
        <w:rPr>
          <w:rFonts w:cs="Times New Roman"/>
          <w:spacing w:val="-4"/>
          <w:sz w:val="20"/>
          <w:szCs w:val="20"/>
        </w:rPr>
        <w:t xml:space="preserve"> </w:t>
      </w:r>
      <w:r>
        <w:rPr>
          <w:rFonts w:cs="Times New Roman"/>
          <w:sz w:val="20"/>
          <w:szCs w:val="20"/>
        </w:rPr>
        <w:t>owner</w:t>
      </w:r>
      <w:r>
        <w:rPr>
          <w:rFonts w:cs="Times New Roman"/>
          <w:spacing w:val="-4"/>
          <w:sz w:val="20"/>
          <w:szCs w:val="20"/>
        </w:rPr>
        <w:t xml:space="preserve"> </w:t>
      </w:r>
      <w:r>
        <w:rPr>
          <w:rFonts w:cs="Times New Roman"/>
          <w:sz w:val="20"/>
          <w:szCs w:val="20"/>
        </w:rPr>
        <w:t>is</w:t>
      </w:r>
      <w:r>
        <w:rPr>
          <w:rFonts w:cs="Times New Roman"/>
          <w:spacing w:val="-5"/>
          <w:sz w:val="20"/>
          <w:szCs w:val="20"/>
        </w:rPr>
        <w:t xml:space="preserve"> </w:t>
      </w:r>
      <w:r>
        <w:rPr>
          <w:rFonts w:cs="Times New Roman"/>
          <w:sz w:val="20"/>
          <w:szCs w:val="20"/>
        </w:rPr>
        <w:t>not</w:t>
      </w:r>
      <w:r>
        <w:rPr>
          <w:rFonts w:cs="Times New Roman"/>
          <w:spacing w:val="-4"/>
          <w:sz w:val="20"/>
          <w:szCs w:val="20"/>
        </w:rPr>
        <w:t xml:space="preserve"> </w:t>
      </w:r>
      <w:r>
        <w:rPr>
          <w:rFonts w:cs="Times New Roman"/>
          <w:sz w:val="20"/>
          <w:szCs w:val="20"/>
        </w:rPr>
        <w:t>located</w:t>
      </w:r>
      <w:r>
        <w:rPr>
          <w:rFonts w:cs="Times New Roman"/>
          <w:spacing w:val="-4"/>
          <w:sz w:val="20"/>
          <w:szCs w:val="20"/>
        </w:rPr>
        <w:t xml:space="preserve"> </w:t>
      </w:r>
      <w:r>
        <w:rPr>
          <w:rFonts w:cs="Times New Roman"/>
          <w:sz w:val="20"/>
          <w:szCs w:val="20"/>
        </w:rPr>
        <w:t>in</w:t>
      </w:r>
      <w:r>
        <w:rPr>
          <w:rFonts w:cs="Times New Roman"/>
          <w:spacing w:val="-5"/>
          <w:sz w:val="20"/>
          <w:szCs w:val="20"/>
        </w:rPr>
        <w:t xml:space="preserve"> </w:t>
      </w:r>
      <w:r>
        <w:rPr>
          <w:rFonts w:cs="Times New Roman"/>
          <w:sz w:val="20"/>
          <w:szCs w:val="20"/>
        </w:rPr>
        <w:t>the</w:t>
      </w:r>
      <w:r>
        <w:rPr>
          <w:rFonts w:cs="Times New Roman"/>
          <w:spacing w:val="-4"/>
          <w:sz w:val="20"/>
          <w:szCs w:val="20"/>
        </w:rPr>
        <w:t xml:space="preserve"> </w:t>
      </w:r>
      <w:r>
        <w:rPr>
          <w:rFonts w:cs="Times New Roman"/>
          <w:sz w:val="20"/>
          <w:szCs w:val="20"/>
        </w:rPr>
        <w:t>county</w:t>
      </w:r>
      <w:r>
        <w:rPr>
          <w:rFonts w:cs="Times New Roman"/>
          <w:spacing w:val="-7"/>
          <w:sz w:val="20"/>
          <w:szCs w:val="20"/>
        </w:rPr>
        <w:t xml:space="preserve"> </w:t>
      </w:r>
      <w:r>
        <w:rPr>
          <w:rFonts w:cs="Times New Roman"/>
          <w:sz w:val="20"/>
          <w:szCs w:val="20"/>
        </w:rPr>
        <w:t>in</w:t>
      </w:r>
      <w:r>
        <w:rPr>
          <w:rFonts w:cs="Times New Roman"/>
          <w:spacing w:val="-5"/>
          <w:sz w:val="20"/>
          <w:szCs w:val="20"/>
        </w:rPr>
        <w:t xml:space="preserve"> </w:t>
      </w:r>
      <w:r>
        <w:rPr>
          <w:rFonts w:cs="Times New Roman"/>
          <w:sz w:val="20"/>
          <w:szCs w:val="20"/>
        </w:rPr>
        <w:t>which</w:t>
      </w:r>
      <w:r>
        <w:rPr>
          <w:rFonts w:cs="Times New Roman"/>
          <w:spacing w:val="-5"/>
          <w:sz w:val="20"/>
          <w:szCs w:val="20"/>
        </w:rPr>
        <w:t xml:space="preserve"> </w:t>
      </w:r>
      <w:r>
        <w:rPr>
          <w:rFonts w:cs="Times New Roman"/>
          <w:sz w:val="20"/>
          <w:szCs w:val="20"/>
        </w:rPr>
        <w:t>the</w:t>
      </w:r>
      <w:r>
        <w:rPr>
          <w:rFonts w:cs="Times New Roman"/>
          <w:spacing w:val="-4"/>
          <w:sz w:val="20"/>
          <w:szCs w:val="20"/>
        </w:rPr>
        <w:t xml:space="preserve"> </w:t>
      </w:r>
      <w:r>
        <w:rPr>
          <w:rFonts w:cs="Times New Roman"/>
          <w:sz w:val="20"/>
          <w:szCs w:val="20"/>
        </w:rPr>
        <w:t>dwelling</w:t>
      </w:r>
      <w:r>
        <w:rPr>
          <w:rFonts w:cs="Times New Roman"/>
          <w:spacing w:val="-5"/>
          <w:sz w:val="20"/>
          <w:szCs w:val="20"/>
        </w:rPr>
        <w:t xml:space="preserve"> </w:t>
      </w:r>
      <w:r>
        <w:rPr>
          <w:rFonts w:cs="Times New Roman"/>
          <w:sz w:val="20"/>
          <w:szCs w:val="20"/>
        </w:rPr>
        <w:t>is</w:t>
      </w:r>
      <w:r>
        <w:rPr>
          <w:rFonts w:cs="Times New Roman"/>
          <w:spacing w:val="-5"/>
          <w:sz w:val="20"/>
          <w:szCs w:val="20"/>
        </w:rPr>
        <w:t xml:space="preserve"> </w:t>
      </w:r>
      <w:r>
        <w:rPr>
          <w:rFonts w:cs="Times New Roman"/>
          <w:sz w:val="20"/>
          <w:szCs w:val="20"/>
        </w:rPr>
        <w:t>located</w:t>
      </w:r>
      <w:bookmarkStart w:id="2" w:name="_GoBack"/>
      <w:bookmarkEnd w:id="2"/>
      <w:r>
        <w:rPr>
          <w:rFonts w:cs="Times New Roman"/>
          <w:sz w:val="20"/>
          <w:szCs w:val="20"/>
        </w:rPr>
        <w:t>,</w:t>
      </w:r>
      <w:r>
        <w:rPr>
          <w:rFonts w:cs="Times New Roman"/>
          <w:spacing w:val="-4"/>
          <w:sz w:val="20"/>
          <w:szCs w:val="20"/>
        </w:rPr>
        <w:t xml:space="preserve"> </w:t>
      </w:r>
      <w:r>
        <w:rPr>
          <w:rFonts w:cs="Times New Roman"/>
          <w:sz w:val="20"/>
          <w:szCs w:val="20"/>
        </w:rPr>
        <w:t>the</w:t>
      </w:r>
      <w:r>
        <w:rPr>
          <w:rFonts w:cs="Times New Roman"/>
          <w:spacing w:val="-4"/>
          <w:sz w:val="20"/>
          <w:szCs w:val="20"/>
        </w:rPr>
        <w:t xml:space="preserve"> </w:t>
      </w:r>
      <w:r>
        <w:rPr>
          <w:rFonts w:cs="Times New Roman"/>
          <w:sz w:val="20"/>
          <w:szCs w:val="20"/>
        </w:rPr>
        <w:t>name</w:t>
      </w:r>
      <w:r>
        <w:rPr>
          <w:rFonts w:cs="Times New Roman"/>
          <w:spacing w:val="-4"/>
          <w:sz w:val="20"/>
          <w:szCs w:val="20"/>
        </w:rPr>
        <w:t xml:space="preserve"> </w:t>
      </w:r>
      <w:r>
        <w:rPr>
          <w:rFonts w:cs="Times New Roman"/>
          <w:sz w:val="20"/>
          <w:szCs w:val="20"/>
        </w:rPr>
        <w:t>and</w:t>
      </w:r>
      <w:r>
        <w:rPr>
          <w:rFonts w:cs="Times New Roman"/>
          <w:spacing w:val="-4"/>
          <w:sz w:val="20"/>
          <w:szCs w:val="20"/>
        </w:rPr>
        <w:t xml:space="preserve"> </w:t>
      </w:r>
      <w:r>
        <w:rPr>
          <w:rFonts w:cs="Times New Roman"/>
          <w:sz w:val="20"/>
          <w:szCs w:val="20"/>
        </w:rPr>
        <w:t>address</w:t>
      </w:r>
      <w:r>
        <w:rPr>
          <w:rFonts w:cs="Times New Roman"/>
          <w:spacing w:val="-5"/>
          <w:sz w:val="20"/>
          <w:szCs w:val="20"/>
        </w:rPr>
        <w:t xml:space="preserve"> </w:t>
      </w:r>
      <w:r>
        <w:rPr>
          <w:rFonts w:cs="Times New Roman"/>
          <w:sz w:val="20"/>
          <w:szCs w:val="20"/>
        </w:rPr>
        <w:t>of</w:t>
      </w:r>
      <w:r>
        <w:rPr>
          <w:rFonts w:cs="Times New Roman"/>
          <w:spacing w:val="-6"/>
          <w:sz w:val="20"/>
          <w:szCs w:val="20"/>
        </w:rPr>
        <w:t xml:space="preserve"> </w:t>
      </w:r>
      <w:r>
        <w:rPr>
          <w:rFonts w:cs="Times New Roman"/>
          <w:sz w:val="20"/>
          <w:szCs w:val="20"/>
        </w:rPr>
        <w:t xml:space="preserve">a person </w:t>
      </w:r>
      <w:r>
        <w:rPr>
          <w:rFonts w:cs="Times New Roman"/>
          <w:spacing w:val="-3"/>
          <w:sz w:val="20"/>
          <w:szCs w:val="20"/>
        </w:rPr>
        <w:t xml:space="preserve">who </w:t>
      </w:r>
      <w:r>
        <w:rPr>
          <w:rFonts w:cs="Times New Roman"/>
          <w:sz w:val="20"/>
          <w:szCs w:val="20"/>
        </w:rPr>
        <w:t>resides in the county and is authorized to accept notices from a tenant, to issue receipts for those notices and to accept</w:t>
      </w:r>
      <w:r>
        <w:rPr>
          <w:rFonts w:cs="Times New Roman"/>
          <w:spacing w:val="-4"/>
          <w:sz w:val="20"/>
          <w:szCs w:val="20"/>
        </w:rPr>
        <w:t xml:space="preserve"> </w:t>
      </w:r>
      <w:r>
        <w:rPr>
          <w:rFonts w:cs="Times New Roman"/>
          <w:sz w:val="20"/>
          <w:szCs w:val="20"/>
        </w:rPr>
        <w:t>service</w:t>
      </w:r>
      <w:r>
        <w:rPr>
          <w:rFonts w:cs="Times New Roman"/>
          <w:spacing w:val="-4"/>
          <w:sz w:val="20"/>
          <w:szCs w:val="20"/>
        </w:rPr>
        <w:t xml:space="preserve"> </w:t>
      </w:r>
      <w:r>
        <w:rPr>
          <w:rFonts w:cs="Times New Roman"/>
          <w:sz w:val="20"/>
          <w:szCs w:val="20"/>
        </w:rPr>
        <w:t>of</w:t>
      </w:r>
      <w:r>
        <w:rPr>
          <w:rFonts w:cs="Times New Roman"/>
          <w:spacing w:val="-7"/>
          <w:sz w:val="20"/>
          <w:szCs w:val="20"/>
        </w:rPr>
        <w:t xml:space="preserve"> </w:t>
      </w:r>
      <w:r>
        <w:rPr>
          <w:rFonts w:cs="Times New Roman"/>
          <w:sz w:val="20"/>
          <w:szCs w:val="20"/>
        </w:rPr>
        <w:t>process</w:t>
      </w:r>
      <w:r>
        <w:rPr>
          <w:rFonts w:cs="Times New Roman"/>
          <w:spacing w:val="-6"/>
          <w:sz w:val="20"/>
          <w:szCs w:val="20"/>
        </w:rPr>
        <w:t xml:space="preserve"> </w:t>
      </w:r>
      <w:r>
        <w:rPr>
          <w:rFonts w:cs="Times New Roman"/>
          <w:sz w:val="20"/>
          <w:szCs w:val="20"/>
        </w:rPr>
        <w:t>on</w:t>
      </w:r>
      <w:r>
        <w:rPr>
          <w:rFonts w:cs="Times New Roman"/>
          <w:spacing w:val="-6"/>
          <w:sz w:val="20"/>
          <w:szCs w:val="20"/>
        </w:rPr>
        <w:t xml:space="preserve"> </w:t>
      </w:r>
      <w:r>
        <w:rPr>
          <w:rFonts w:cs="Times New Roman"/>
          <w:sz w:val="20"/>
          <w:szCs w:val="20"/>
        </w:rPr>
        <w:t>behalf</w:t>
      </w:r>
      <w:r>
        <w:rPr>
          <w:rFonts w:cs="Times New Roman"/>
          <w:spacing w:val="-7"/>
          <w:sz w:val="20"/>
          <w:szCs w:val="20"/>
        </w:rPr>
        <w:t xml:space="preserve"> </w:t>
      </w:r>
      <w:r>
        <w:rPr>
          <w:rFonts w:cs="Times New Roman"/>
          <w:sz w:val="20"/>
          <w:szCs w:val="20"/>
        </w:rPr>
        <w:t>of</w:t>
      </w:r>
      <w:r>
        <w:rPr>
          <w:rFonts w:cs="Times New Roman"/>
          <w:spacing w:val="-7"/>
          <w:sz w:val="20"/>
          <w:szCs w:val="20"/>
        </w:rPr>
        <w:t xml:space="preserve"> </w:t>
      </w:r>
      <w:r>
        <w:rPr>
          <w:rFonts w:cs="Times New Roman"/>
          <w:sz w:val="20"/>
          <w:szCs w:val="20"/>
        </w:rPr>
        <w:t>the</w:t>
      </w:r>
      <w:r>
        <w:rPr>
          <w:rFonts w:cs="Times New Roman"/>
          <w:spacing w:val="-4"/>
          <w:sz w:val="20"/>
          <w:szCs w:val="20"/>
        </w:rPr>
        <w:t xml:space="preserve"> </w:t>
      </w:r>
      <w:r>
        <w:rPr>
          <w:rFonts w:cs="Times New Roman"/>
          <w:sz w:val="20"/>
          <w:szCs w:val="20"/>
        </w:rPr>
        <w:t>out-of-county</w:t>
      </w:r>
      <w:r>
        <w:rPr>
          <w:rFonts w:cs="Times New Roman"/>
          <w:spacing w:val="-9"/>
          <w:sz w:val="20"/>
          <w:szCs w:val="20"/>
        </w:rPr>
        <w:t xml:space="preserve"> </w:t>
      </w:r>
      <w:r>
        <w:rPr>
          <w:rFonts w:cs="Times New Roman"/>
          <w:sz w:val="20"/>
          <w:szCs w:val="20"/>
        </w:rPr>
        <w:t>record</w:t>
      </w:r>
      <w:r>
        <w:rPr>
          <w:rFonts w:cs="Times New Roman"/>
          <w:spacing w:val="-4"/>
          <w:sz w:val="20"/>
          <w:szCs w:val="20"/>
        </w:rPr>
        <w:t xml:space="preserve"> </w:t>
      </w:r>
      <w:r>
        <w:rPr>
          <w:rFonts w:cs="Times New Roman"/>
          <w:sz w:val="20"/>
          <w:szCs w:val="20"/>
        </w:rPr>
        <w:t>owner(s)</w:t>
      </w:r>
      <w:r>
        <w:rPr>
          <w:rFonts w:cs="Times New Roman"/>
          <w:spacing w:val="-4"/>
          <w:sz w:val="20"/>
          <w:szCs w:val="20"/>
        </w:rPr>
        <w:t xml:space="preserve"> </w:t>
      </w:r>
      <w:r>
        <w:rPr>
          <w:rFonts w:cs="Times New Roman"/>
          <w:sz w:val="20"/>
          <w:szCs w:val="20"/>
        </w:rPr>
        <w:t>are</w:t>
      </w:r>
      <w:r>
        <w:rPr>
          <w:rFonts w:cs="Times New Roman"/>
          <w:spacing w:val="-4"/>
          <w:sz w:val="20"/>
          <w:szCs w:val="20"/>
        </w:rPr>
        <w:t xml:space="preserve"> </w:t>
      </w:r>
      <w:r>
        <w:rPr>
          <w:rFonts w:cs="Times New Roman"/>
          <w:sz w:val="20"/>
          <w:szCs w:val="20"/>
        </w:rPr>
        <w:t>as</w:t>
      </w:r>
      <w:r>
        <w:rPr>
          <w:rFonts w:cs="Times New Roman"/>
          <w:spacing w:val="-6"/>
          <w:sz w:val="20"/>
          <w:szCs w:val="20"/>
        </w:rPr>
        <w:t xml:space="preserve"> </w:t>
      </w:r>
      <w:r>
        <w:rPr>
          <w:rFonts w:cs="Times New Roman"/>
          <w:sz w:val="20"/>
          <w:szCs w:val="20"/>
        </w:rPr>
        <w:t>follows:</w:t>
      </w:r>
    </w:p>
    <w:p w:rsidR="00000000" w:rsidRDefault="00F67728">
      <w:pPr>
        <w:pStyle w:val="BodyText"/>
        <w:kinsoku w:val="0"/>
        <w:overflowPunct w:val="0"/>
        <w:ind w:left="0"/>
      </w:pPr>
    </w:p>
    <w:p w:rsidR="00000000" w:rsidRDefault="00F67728">
      <w:pPr>
        <w:pStyle w:val="BodyText"/>
        <w:kinsoku w:val="0"/>
        <w:overflowPunct w:val="0"/>
        <w:spacing w:before="8"/>
        <w:ind w:left="0"/>
      </w:pPr>
    </w:p>
    <w:p w:rsidR="00000000" w:rsidRDefault="00926F05">
      <w:pPr>
        <w:pStyle w:val="BodyText"/>
        <w:kinsoku w:val="0"/>
        <w:overflowPunct w:val="0"/>
        <w:spacing w:line="20" w:lineRule="exact"/>
        <w:ind w:left="111"/>
        <w:rPr>
          <w:sz w:val="2"/>
          <w:szCs w:val="2"/>
        </w:rPr>
      </w:pPr>
      <w:r>
        <w:rPr>
          <w:noProof/>
          <w:sz w:val="2"/>
          <w:szCs w:val="2"/>
        </w:rPr>
        <mc:AlternateContent>
          <mc:Choice Requires="wpg">
            <w:drawing>
              <wp:inline distT="0" distB="0" distL="0" distR="0">
                <wp:extent cx="6513830" cy="12700"/>
                <wp:effectExtent l="6985" t="2540" r="3810" b="3810"/>
                <wp:docPr id="38" name="Group 1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513830" cy="12700"/>
                          <a:chOff x="0" y="0"/>
                          <a:chExt cx="10258" cy="20"/>
                        </a:xfrm>
                      </wpg:grpSpPr>
                      <wps:wsp>
                        <wps:cNvPr id="39" name="Freeform 16"/>
                        <wps:cNvSpPr>
                          <a:spLocks/>
                        </wps:cNvSpPr>
                        <wps:spPr bwMode="auto">
                          <a:xfrm>
                            <a:off x="5" y="5"/>
                            <a:ext cx="10248" cy="20"/>
                          </a:xfrm>
                          <a:custGeom>
                            <a:avLst/>
                            <a:gdLst>
                              <a:gd name="T0" fmla="*/ 0 w 10248"/>
                              <a:gd name="T1" fmla="*/ 0 h 20"/>
                              <a:gd name="T2" fmla="*/ 10248 w 10248"/>
                              <a:gd name="T3" fmla="*/ 0 h 20"/>
                            </a:gdLst>
                            <a:ahLst/>
                            <a:cxnLst>
                              <a:cxn ang="0">
                                <a:pos x="T0" y="T1"/>
                              </a:cxn>
                              <a:cxn ang="0">
                                <a:pos x="T2" y="T3"/>
                              </a:cxn>
                            </a:cxnLst>
                            <a:rect l="0" t="0" r="r" b="b"/>
                            <a:pathLst>
                              <a:path w="10248" h="20">
                                <a:moveTo>
                                  <a:pt x="0" y="0"/>
                                </a:moveTo>
                                <a:lnTo>
                                  <a:pt x="10248"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0C4F671E" id="Group 15" o:spid="_x0000_s1026" style="width:512.9pt;height:1pt;mso-position-horizontal-relative:char;mso-position-vertical-relative:line" coordsize="10258,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">
                <v:shape id="Freeform 16" o:spid="_x0000_s1027" style="position:absolute;left:5;top:5;width:10248;height:20;visibility:visible;mso-wrap-style:square;v-text-anchor:top" coordsize="10248,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KHxTcUA&#10;AADbAAAADwAAAGRycy9kb3ducmV2LnhtbESPS2/CMBCE75X4D9Yi9VYcikQhYBAUteLAgeeB2xJv&#10;HiJeR7GbhH+PK1XqcTQz32jmy86UoqHaFZYVDAcRCOLE6oIzBefT19sEhPPIGkvLpOBBDpaL3ssc&#10;Y21bPlBz9JkIEHYxKsi9r2IpXZKTQTewFXHwUlsb9EHWmdQ1tgFuSvkeRWNpsOCwkGNFnzkl9+OP&#10;UXC1p+9yNRy7dnO7NOv9Lv1I1qlSr/1uNQPhqfP/4b/2VisYTeH3S/gBcvEE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0ofFNxQAAANsAAAAPAAAAAAAAAAAAAAAAAJgCAABkcnMv&#10;ZG93bnJldi54bWxQSwUGAAAAAAQABAD1AAAAigMAAAAA&#10;" path="m,l10248,e" filled="f" strokeweight=".48pt">
                  <v:path arrowok="t" o:connecttype="custom" o:connectlocs="0,0;10248,0" o:connectangles="0,0"/>
                </v:shape>
                <w10:anchorlock/>
              </v:group>
            </w:pict>
          </mc:Fallback>
        </mc:AlternateContent>
      </w:r>
    </w:p>
    <w:p w:rsidR="00000000" w:rsidRDefault="00F67728">
      <w:pPr>
        <w:pStyle w:val="BodyText"/>
        <w:kinsoku w:val="0"/>
        <w:overflowPunct w:val="0"/>
        <w:spacing w:before="2"/>
        <w:ind w:left="0"/>
        <w:rPr>
          <w:sz w:val="12"/>
          <w:szCs w:val="12"/>
        </w:rPr>
      </w:pPr>
    </w:p>
    <w:p w:rsidR="00000000" w:rsidRDefault="00926F05">
      <w:pPr>
        <w:pStyle w:val="BodyText"/>
        <w:kinsoku w:val="0"/>
        <w:overflowPunct w:val="0"/>
        <w:spacing w:before="73"/>
        <w:ind w:left="1840" w:right="453"/>
      </w:pPr>
      <w:r>
        <w:rPr>
          <w:noProof/>
        </w:rPr>
        <mc:AlternateContent>
          <mc:Choice Requires="wps">
            <w:drawing>
              <wp:anchor distT="0" distB="0" distL="114300" distR="114300" simplePos="0" relativeHeight="251644416" behindDoc="1" locked="0" layoutInCell="0" allowOverlap="1">
                <wp:simplePos x="0" y="0"/>
                <wp:positionH relativeFrom="page">
                  <wp:posOffset>768985</wp:posOffset>
                </wp:positionH>
                <wp:positionV relativeFrom="paragraph">
                  <wp:posOffset>24130</wp:posOffset>
                </wp:positionV>
                <wp:extent cx="154305" cy="208915"/>
                <wp:effectExtent l="0" t="0" r="0" b="0"/>
                <wp:wrapNone/>
                <wp:docPr id="37" name="Freeform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54305" cy="208915"/>
                        </a:xfrm>
                        <a:custGeom>
                          <a:avLst/>
                          <a:gdLst>
                            <a:gd name="T0" fmla="*/ 0 w 243"/>
                            <a:gd name="T1" fmla="*/ 0 h 329"/>
                            <a:gd name="T2" fmla="*/ 242 w 243"/>
                            <a:gd name="T3" fmla="*/ 0 h 329"/>
                            <a:gd name="T4" fmla="*/ 242 w 243"/>
                            <a:gd name="T5" fmla="*/ 328 h 329"/>
                            <a:gd name="T6" fmla="*/ 0 w 243"/>
                            <a:gd name="T7" fmla="*/ 328 h 329"/>
                            <a:gd name="T8" fmla="*/ 0 w 243"/>
                            <a:gd name="T9" fmla="*/ 0 h 329"/>
                          </a:gdLst>
                          <a:ahLst/>
                          <a:cxnLst>
                            <a:cxn ang="0">
                              <a:pos x="T0" y="T1"/>
                            </a:cxn>
                            <a:cxn ang="0">
                              <a:pos x="T2" y="T3"/>
                            </a:cxn>
                            <a:cxn ang="0">
                              <a:pos x="T4" y="T5"/>
                            </a:cxn>
                            <a:cxn ang="0">
                              <a:pos x="T6" y="T7"/>
                            </a:cxn>
                            <a:cxn ang="0">
                              <a:pos x="T8" y="T9"/>
                            </a:cxn>
                          </a:cxnLst>
                          <a:rect l="0" t="0" r="r" b="b"/>
                          <a:pathLst>
                            <a:path w="243" h="329">
                              <a:moveTo>
                                <a:pt x="0" y="0"/>
                              </a:moveTo>
                              <a:lnTo>
                                <a:pt x="242" y="0"/>
                              </a:lnTo>
                              <a:lnTo>
                                <a:pt x="242" y="328"/>
                              </a:lnTo>
                              <a:lnTo>
                                <a:pt x="0" y="328"/>
                              </a:lnTo>
                              <a:lnTo>
                                <a:pt x="0" y="0"/>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46AC893" id="Freeform 17" o:spid="_x0000_s1026" style="position:absolute;margin-left:60.55pt;margin-top:1.9pt;width:12.15pt;height:16.45pt;z-index:-2516720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243,3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" o:allowincell="f" path="m,l242,r,328l,328,,xe" filled="f" strokeweight=".72pt">
                <v:path arrowok="t" o:connecttype="custom" o:connectlocs="0,0;153670,0;153670,208280;0,208280;0,0" o:connectangles="0,0,0,0,0"/>
                <w10:wrap anchorx="page"/>
              </v:shape>
            </w:pict>
          </mc:Fallback>
        </mc:AlternateContent>
      </w:r>
      <w:r w:rsidR="00F67728">
        <w:t>The</w:t>
      </w:r>
      <w:r w:rsidR="00F67728">
        <w:rPr>
          <w:spacing w:val="-4"/>
        </w:rPr>
        <w:t xml:space="preserve"> </w:t>
      </w:r>
      <w:r w:rsidR="00F67728">
        <w:t>addresses</w:t>
      </w:r>
      <w:r w:rsidR="00F67728">
        <w:rPr>
          <w:spacing w:val="-4"/>
        </w:rPr>
        <w:t xml:space="preserve"> </w:t>
      </w:r>
      <w:r w:rsidR="00F67728">
        <w:t>of</w:t>
      </w:r>
      <w:r w:rsidR="00F67728">
        <w:rPr>
          <w:spacing w:val="-6"/>
        </w:rPr>
        <w:t xml:space="preserve"> </w:t>
      </w:r>
      <w:r w:rsidR="00F67728">
        <w:t>all</w:t>
      </w:r>
      <w:r w:rsidR="00F67728">
        <w:rPr>
          <w:spacing w:val="-4"/>
        </w:rPr>
        <w:t xml:space="preserve"> </w:t>
      </w:r>
      <w:r w:rsidR="00F67728">
        <w:t>record</w:t>
      </w:r>
      <w:r w:rsidR="00F67728">
        <w:rPr>
          <w:spacing w:val="-3"/>
        </w:rPr>
        <w:t xml:space="preserve"> </w:t>
      </w:r>
      <w:r w:rsidR="00F67728">
        <w:t>owners</w:t>
      </w:r>
      <w:r w:rsidR="00F67728">
        <w:rPr>
          <w:spacing w:val="-4"/>
        </w:rPr>
        <w:t xml:space="preserve"> </w:t>
      </w:r>
      <w:r w:rsidR="00F67728">
        <w:t>in</w:t>
      </w:r>
      <w:r w:rsidR="00F67728">
        <w:rPr>
          <w:spacing w:val="-5"/>
        </w:rPr>
        <w:t xml:space="preserve"> </w:t>
      </w:r>
      <w:r w:rsidR="00F67728">
        <w:t>the</w:t>
      </w:r>
      <w:r w:rsidR="00F67728">
        <w:rPr>
          <w:spacing w:val="-4"/>
        </w:rPr>
        <w:t xml:space="preserve"> </w:t>
      </w:r>
      <w:r w:rsidR="00F67728">
        <w:t>county</w:t>
      </w:r>
      <w:r w:rsidR="00F67728">
        <w:rPr>
          <w:spacing w:val="-7"/>
        </w:rPr>
        <w:t xml:space="preserve"> </w:t>
      </w:r>
      <w:r w:rsidR="00F67728">
        <w:t>in</w:t>
      </w:r>
      <w:r w:rsidR="00F67728">
        <w:rPr>
          <w:spacing w:val="-5"/>
        </w:rPr>
        <w:t xml:space="preserve"> </w:t>
      </w:r>
      <w:r w:rsidR="00F67728">
        <w:t>which</w:t>
      </w:r>
      <w:r w:rsidR="00F67728">
        <w:rPr>
          <w:spacing w:val="-5"/>
        </w:rPr>
        <w:t xml:space="preserve"> </w:t>
      </w:r>
      <w:r w:rsidR="00F67728">
        <w:t>the</w:t>
      </w:r>
      <w:r w:rsidR="00F67728">
        <w:rPr>
          <w:spacing w:val="-4"/>
        </w:rPr>
        <w:t xml:space="preserve"> </w:t>
      </w:r>
      <w:r w:rsidR="00F67728">
        <w:t>dwelling</w:t>
      </w:r>
      <w:r w:rsidR="00F67728">
        <w:rPr>
          <w:spacing w:val="-5"/>
        </w:rPr>
        <w:t xml:space="preserve"> </w:t>
      </w:r>
      <w:r w:rsidR="00F67728">
        <w:t>is</w:t>
      </w:r>
      <w:r w:rsidR="00F67728">
        <w:rPr>
          <w:spacing w:val="-4"/>
        </w:rPr>
        <w:t xml:space="preserve"> </w:t>
      </w:r>
      <w:r w:rsidR="00F67728">
        <w:t>located:</w:t>
      </w:r>
    </w:p>
    <w:p w:rsidR="00000000" w:rsidRDefault="00F67728">
      <w:pPr>
        <w:pStyle w:val="BodyText"/>
        <w:kinsoku w:val="0"/>
        <w:overflowPunct w:val="0"/>
        <w:ind w:left="0"/>
      </w:pPr>
    </w:p>
    <w:p w:rsidR="00000000" w:rsidRDefault="00F67728">
      <w:pPr>
        <w:pStyle w:val="BodyText"/>
        <w:kinsoku w:val="0"/>
        <w:overflowPunct w:val="0"/>
        <w:spacing w:before="7"/>
        <w:ind w:left="0"/>
        <w:rPr>
          <w:sz w:val="14"/>
          <w:szCs w:val="14"/>
        </w:rPr>
      </w:pPr>
    </w:p>
    <w:p w:rsidR="00000000" w:rsidRDefault="00926F05">
      <w:pPr>
        <w:pStyle w:val="BodyText"/>
        <w:kinsoku w:val="0"/>
        <w:overflowPunct w:val="0"/>
        <w:spacing w:line="20" w:lineRule="exact"/>
        <w:ind w:left="111"/>
        <w:rPr>
          <w:sz w:val="2"/>
          <w:szCs w:val="2"/>
        </w:rPr>
      </w:pPr>
      <w:r>
        <w:rPr>
          <w:noProof/>
          <w:sz w:val="2"/>
          <w:szCs w:val="2"/>
        </w:rPr>
        <mc:AlternateContent>
          <mc:Choice Requires="wpg">
            <w:drawing>
              <wp:inline distT="0" distB="0" distL="0" distR="0">
                <wp:extent cx="6513830" cy="12700"/>
                <wp:effectExtent l="6985" t="5715" r="3810" b="635"/>
                <wp:docPr id="35" name="Group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513830" cy="12700"/>
                          <a:chOff x="0" y="0"/>
                          <a:chExt cx="10258" cy="20"/>
                        </a:xfrm>
                      </wpg:grpSpPr>
                      <wps:wsp>
                        <wps:cNvPr id="36" name="Freeform 19"/>
                        <wps:cNvSpPr>
                          <a:spLocks/>
                        </wps:cNvSpPr>
                        <wps:spPr bwMode="auto">
                          <a:xfrm>
                            <a:off x="5" y="5"/>
                            <a:ext cx="10248" cy="20"/>
                          </a:xfrm>
                          <a:custGeom>
                            <a:avLst/>
                            <a:gdLst>
                              <a:gd name="T0" fmla="*/ 0 w 10248"/>
                              <a:gd name="T1" fmla="*/ 0 h 20"/>
                              <a:gd name="T2" fmla="*/ 10248 w 10248"/>
                              <a:gd name="T3" fmla="*/ 0 h 20"/>
                            </a:gdLst>
                            <a:ahLst/>
                            <a:cxnLst>
                              <a:cxn ang="0">
                                <a:pos x="T0" y="T1"/>
                              </a:cxn>
                              <a:cxn ang="0">
                                <a:pos x="T2" y="T3"/>
                              </a:cxn>
                            </a:cxnLst>
                            <a:rect l="0" t="0" r="r" b="b"/>
                            <a:pathLst>
                              <a:path w="10248" h="20">
                                <a:moveTo>
                                  <a:pt x="0" y="0"/>
                                </a:moveTo>
                                <a:lnTo>
                                  <a:pt x="10248"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2C146739" id="Group 18" o:spid="_x0000_s1026" style="width:512.9pt;height:1pt;mso-position-horizontal-relative:char;mso-position-vertical-relative:line" coordsize="10258,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">
                <v:shape id="Freeform 19" o:spid="_x0000_s1027" style="position:absolute;left:5;top:5;width:10248;height:20;visibility:visible;mso-wrap-style:square;v-text-anchor:top" coordsize="10248,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T5lP8YA&#10;AADbAAAADwAAAGRycy9kb3ducmV2LnhtbESPS2vDMBCE74H+B7GF3ho5DTjFiWySloQcesijOeS2&#10;sdYPaq2Mpdruv68KhRyHmfmGWWWjaURPnastK5hNIxDEudU1lwo+z9vnVxDOI2tsLJOCH3KQpQ+T&#10;FSbaDnyk/uRLESDsElRQed8mUrq8IoNualvi4BW2M+iD7EqpOxwC3DTyJYpiabDmsFBhS28V5V+n&#10;b6Pgas+7Zj2L3fB+u/Sbw0exyDeFUk+P43oJwtPo7+H/9l4rmMfw9yX8AJn+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xT5lP8YAAADbAAAADwAAAAAAAAAAAAAAAACYAgAAZHJz&#10;L2Rvd25yZXYueG1sUEsFBgAAAAAEAAQA9QAAAIsDAAAAAA==&#10;" path="m,l10248,e" filled="f" strokeweight=".48pt">
                  <v:path arrowok="t" o:connecttype="custom" o:connectlocs="0,0;10248,0" o:connectangles="0,0"/>
                </v:shape>
                <w10:anchorlock/>
              </v:group>
            </w:pict>
          </mc:Fallback>
        </mc:AlternateContent>
      </w:r>
    </w:p>
    <w:p w:rsidR="00000000" w:rsidRDefault="00F67728">
      <w:pPr>
        <w:pStyle w:val="BodyText"/>
        <w:kinsoku w:val="0"/>
        <w:overflowPunct w:val="0"/>
        <w:spacing w:before="8"/>
        <w:ind w:left="0"/>
        <w:rPr>
          <w:sz w:val="27"/>
          <w:szCs w:val="27"/>
        </w:rPr>
      </w:pPr>
    </w:p>
    <w:p w:rsidR="00000000" w:rsidRDefault="00926F05">
      <w:pPr>
        <w:pStyle w:val="BodyText"/>
        <w:kinsoku w:val="0"/>
        <w:overflowPunct w:val="0"/>
        <w:spacing w:line="20" w:lineRule="exact"/>
        <w:ind w:left="111"/>
        <w:rPr>
          <w:sz w:val="2"/>
          <w:szCs w:val="2"/>
        </w:rPr>
      </w:pPr>
      <w:r>
        <w:rPr>
          <w:noProof/>
          <w:sz w:val="2"/>
          <w:szCs w:val="2"/>
        </w:rPr>
        <mc:AlternateContent>
          <mc:Choice Requires="wpg">
            <w:drawing>
              <wp:inline distT="0" distB="0" distL="0" distR="0">
                <wp:extent cx="6513830" cy="12700"/>
                <wp:effectExtent l="6985" t="1905" r="3810" b="4445"/>
                <wp:docPr id="33" name="Group 2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513830" cy="12700"/>
                          <a:chOff x="0" y="0"/>
                          <a:chExt cx="10258" cy="20"/>
                        </a:xfrm>
                      </wpg:grpSpPr>
                      <wps:wsp>
                        <wps:cNvPr id="34" name="Freeform 21"/>
                        <wps:cNvSpPr>
                          <a:spLocks/>
                        </wps:cNvSpPr>
                        <wps:spPr bwMode="auto">
                          <a:xfrm>
                            <a:off x="5" y="5"/>
                            <a:ext cx="10248" cy="20"/>
                          </a:xfrm>
                          <a:custGeom>
                            <a:avLst/>
                            <a:gdLst>
                              <a:gd name="T0" fmla="*/ 0 w 10248"/>
                              <a:gd name="T1" fmla="*/ 0 h 20"/>
                              <a:gd name="T2" fmla="*/ 10248 w 10248"/>
                              <a:gd name="T3" fmla="*/ 0 h 20"/>
                            </a:gdLst>
                            <a:ahLst/>
                            <a:cxnLst>
                              <a:cxn ang="0">
                                <a:pos x="T0" y="T1"/>
                              </a:cxn>
                              <a:cxn ang="0">
                                <a:pos x="T2" y="T3"/>
                              </a:cxn>
                            </a:cxnLst>
                            <a:rect l="0" t="0" r="r" b="b"/>
                            <a:pathLst>
                              <a:path w="10248" h="20">
                                <a:moveTo>
                                  <a:pt x="0" y="0"/>
                                </a:moveTo>
                                <a:lnTo>
                                  <a:pt x="10248"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66FF3EE7" id="Group 20" o:spid="_x0000_s1026" style="width:512.9pt;height:1pt;mso-position-horizontal-relative:char;mso-position-vertical-relative:line" coordsize="10258,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">
                <v:shape id="Freeform 21" o:spid="_x0000_s1027" style="position:absolute;left:5;top:5;width:10248;height:20;visibility:visible;mso-wrap-style:square;v-text-anchor:top" coordsize="10248,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qBe08YA&#10;AADbAAAADwAAAGRycy9kb3ducmV2LnhtbESPT2vCQBTE70K/w/IK3nQTW2yJrhItSg8eWm0P3l6z&#10;L39o9m3Irkn67buC4HGYmd8wy/VgatFR6yrLCuJpBII4s7riQsHXaTd5BeE8ssbaMin4Iwfr1cNo&#10;iYm2PX9Sd/SFCBB2CSoovW8SKV1WkkE3tQ1x8HLbGvRBtoXULfYBbmo5i6K5NFhxWCixoW1J2e/x&#10;YhSc7Wlfp/Hc9W8/393m45C/ZJtcqfHjkC5AeBr8PXxrv2sFT89w/RJ+gFz9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WqBe08YAAADbAAAADwAAAAAAAAAAAAAAAACYAgAAZHJz&#10;L2Rvd25yZXYueG1sUEsFBgAAAAAEAAQA9QAAAIsDAAAAAA==&#10;" path="m,l10248,e" filled="f" strokeweight=".48pt">
                  <v:path arrowok="t" o:connecttype="custom" o:connectlocs="0,0;10248,0" o:connectangles="0,0"/>
                </v:shape>
                <w10:anchorlock/>
              </v:group>
            </w:pict>
          </mc:Fallback>
        </mc:AlternateContent>
      </w:r>
    </w:p>
    <w:p w:rsidR="00000000" w:rsidRDefault="00F67728">
      <w:pPr>
        <w:pStyle w:val="ListParagraph"/>
        <w:numPr>
          <w:ilvl w:val="0"/>
          <w:numId w:val="2"/>
        </w:numPr>
        <w:tabs>
          <w:tab w:val="left" w:pos="384"/>
        </w:tabs>
        <w:kinsoku w:val="0"/>
        <w:overflowPunct w:val="0"/>
        <w:spacing w:line="213" w:lineRule="exact"/>
        <w:ind w:left="383" w:hanging="151"/>
        <w:rPr>
          <w:rFonts w:cs="Times New Roman"/>
          <w:sz w:val="20"/>
          <w:szCs w:val="20"/>
        </w:rPr>
      </w:pPr>
      <w:r>
        <w:rPr>
          <w:rFonts w:cs="Times New Roman"/>
          <w:sz w:val="20"/>
          <w:szCs w:val="20"/>
        </w:rPr>
        <w:t>The</w:t>
      </w:r>
      <w:r>
        <w:rPr>
          <w:rFonts w:cs="Times New Roman"/>
          <w:spacing w:val="-6"/>
          <w:sz w:val="20"/>
          <w:szCs w:val="20"/>
        </w:rPr>
        <w:t xml:space="preserve"> </w:t>
      </w:r>
      <w:r>
        <w:rPr>
          <w:rFonts w:cs="Times New Roman"/>
          <w:sz w:val="20"/>
          <w:szCs w:val="20"/>
        </w:rPr>
        <w:t>name</w:t>
      </w:r>
      <w:r>
        <w:rPr>
          <w:rFonts w:cs="Times New Roman"/>
          <w:spacing w:val="-6"/>
          <w:sz w:val="20"/>
          <w:szCs w:val="20"/>
        </w:rPr>
        <w:t xml:space="preserve"> </w:t>
      </w:r>
      <w:r>
        <w:rPr>
          <w:rFonts w:cs="Times New Roman"/>
          <w:sz w:val="20"/>
          <w:szCs w:val="20"/>
        </w:rPr>
        <w:t>and</w:t>
      </w:r>
      <w:r>
        <w:rPr>
          <w:rFonts w:cs="Times New Roman"/>
          <w:spacing w:val="-6"/>
          <w:sz w:val="20"/>
          <w:szCs w:val="20"/>
        </w:rPr>
        <w:t xml:space="preserve"> </w:t>
      </w:r>
      <w:r>
        <w:rPr>
          <w:rFonts w:cs="Times New Roman"/>
          <w:sz w:val="20"/>
          <w:szCs w:val="20"/>
        </w:rPr>
        <w:t>addresses</w:t>
      </w:r>
      <w:r>
        <w:rPr>
          <w:rFonts w:cs="Times New Roman"/>
          <w:spacing w:val="-7"/>
          <w:sz w:val="20"/>
          <w:szCs w:val="20"/>
        </w:rPr>
        <w:t xml:space="preserve"> </w:t>
      </w:r>
      <w:r>
        <w:rPr>
          <w:rFonts w:cs="Times New Roman"/>
          <w:sz w:val="20"/>
          <w:szCs w:val="20"/>
        </w:rPr>
        <w:t>of</w:t>
      </w:r>
      <w:r>
        <w:rPr>
          <w:rFonts w:cs="Times New Roman"/>
          <w:spacing w:val="-7"/>
          <w:sz w:val="20"/>
          <w:szCs w:val="20"/>
        </w:rPr>
        <w:t xml:space="preserve"> </w:t>
      </w:r>
      <w:r>
        <w:rPr>
          <w:rFonts w:cs="Times New Roman"/>
          <w:sz w:val="20"/>
          <w:szCs w:val="20"/>
        </w:rPr>
        <w:t>the</w:t>
      </w:r>
      <w:r>
        <w:rPr>
          <w:rFonts w:cs="Times New Roman"/>
          <w:spacing w:val="-6"/>
          <w:sz w:val="20"/>
          <w:szCs w:val="20"/>
        </w:rPr>
        <w:t xml:space="preserve"> </w:t>
      </w:r>
      <w:r>
        <w:rPr>
          <w:rFonts w:cs="Times New Roman"/>
          <w:sz w:val="20"/>
          <w:szCs w:val="20"/>
        </w:rPr>
        <w:t>managing</w:t>
      </w:r>
      <w:r>
        <w:rPr>
          <w:rFonts w:cs="Times New Roman"/>
          <w:spacing w:val="-7"/>
          <w:sz w:val="20"/>
          <w:szCs w:val="20"/>
        </w:rPr>
        <w:t xml:space="preserve"> </w:t>
      </w:r>
      <w:r>
        <w:rPr>
          <w:rFonts w:cs="Times New Roman"/>
          <w:sz w:val="20"/>
          <w:szCs w:val="20"/>
        </w:rPr>
        <w:t>agent</w:t>
      </w:r>
      <w:r>
        <w:rPr>
          <w:rFonts w:cs="Times New Roman"/>
          <w:spacing w:val="-6"/>
          <w:sz w:val="20"/>
          <w:szCs w:val="20"/>
        </w:rPr>
        <w:t xml:space="preserve"> </w:t>
      </w:r>
      <w:r>
        <w:rPr>
          <w:rFonts w:cs="Times New Roman"/>
          <w:sz w:val="20"/>
          <w:szCs w:val="20"/>
        </w:rPr>
        <w:t>are</w:t>
      </w:r>
      <w:r>
        <w:rPr>
          <w:rFonts w:cs="Times New Roman"/>
          <w:spacing w:val="-6"/>
          <w:sz w:val="20"/>
          <w:szCs w:val="20"/>
        </w:rPr>
        <w:t xml:space="preserve"> </w:t>
      </w:r>
      <w:r>
        <w:rPr>
          <w:rFonts w:cs="Times New Roman"/>
          <w:sz w:val="20"/>
          <w:szCs w:val="20"/>
        </w:rPr>
        <w:t>as</w:t>
      </w:r>
      <w:r>
        <w:rPr>
          <w:rFonts w:cs="Times New Roman"/>
          <w:spacing w:val="-7"/>
          <w:sz w:val="20"/>
          <w:szCs w:val="20"/>
        </w:rPr>
        <w:t xml:space="preserve"> </w:t>
      </w:r>
      <w:r>
        <w:rPr>
          <w:rFonts w:cs="Times New Roman"/>
          <w:sz w:val="20"/>
          <w:szCs w:val="20"/>
        </w:rPr>
        <w:t>follows:</w:t>
      </w:r>
    </w:p>
    <w:p w:rsidR="00000000" w:rsidRDefault="00F67728">
      <w:pPr>
        <w:pStyle w:val="BodyText"/>
        <w:kinsoku w:val="0"/>
        <w:overflowPunct w:val="0"/>
        <w:ind w:left="0"/>
      </w:pPr>
    </w:p>
    <w:p w:rsidR="00000000" w:rsidRDefault="00F67728">
      <w:pPr>
        <w:pStyle w:val="BodyText"/>
        <w:kinsoku w:val="0"/>
        <w:overflowPunct w:val="0"/>
        <w:spacing w:before="4"/>
        <w:ind w:left="0"/>
        <w:rPr>
          <w:sz w:val="22"/>
          <w:szCs w:val="22"/>
        </w:rPr>
      </w:pPr>
    </w:p>
    <w:p w:rsidR="00000000" w:rsidRDefault="00926F05">
      <w:pPr>
        <w:pStyle w:val="BodyText"/>
        <w:kinsoku w:val="0"/>
        <w:overflowPunct w:val="0"/>
        <w:spacing w:line="20" w:lineRule="exact"/>
        <w:ind w:left="111"/>
        <w:rPr>
          <w:sz w:val="2"/>
          <w:szCs w:val="2"/>
        </w:rPr>
      </w:pPr>
      <w:r>
        <w:rPr>
          <w:noProof/>
          <w:sz w:val="2"/>
          <w:szCs w:val="2"/>
        </w:rPr>
        <mc:AlternateContent>
          <mc:Choice Requires="wpg">
            <w:drawing>
              <wp:inline distT="0" distB="0" distL="0" distR="0">
                <wp:extent cx="6513830" cy="12700"/>
                <wp:effectExtent l="6985" t="1905" r="3810" b="4445"/>
                <wp:docPr id="31" name="Group 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513830" cy="12700"/>
                          <a:chOff x="0" y="0"/>
                          <a:chExt cx="10258" cy="20"/>
                        </a:xfrm>
                      </wpg:grpSpPr>
                      <wps:wsp>
                        <wps:cNvPr id="32" name="Freeform 23"/>
                        <wps:cNvSpPr>
                          <a:spLocks/>
                        </wps:cNvSpPr>
                        <wps:spPr bwMode="auto">
                          <a:xfrm>
                            <a:off x="5" y="5"/>
                            <a:ext cx="10248" cy="20"/>
                          </a:xfrm>
                          <a:custGeom>
                            <a:avLst/>
                            <a:gdLst>
                              <a:gd name="T0" fmla="*/ 0 w 10248"/>
                              <a:gd name="T1" fmla="*/ 0 h 20"/>
                              <a:gd name="T2" fmla="*/ 10248 w 10248"/>
                              <a:gd name="T3" fmla="*/ 0 h 20"/>
                            </a:gdLst>
                            <a:ahLst/>
                            <a:cxnLst>
                              <a:cxn ang="0">
                                <a:pos x="T0" y="T1"/>
                              </a:cxn>
                              <a:cxn ang="0">
                                <a:pos x="T2" y="T3"/>
                              </a:cxn>
                            </a:cxnLst>
                            <a:rect l="0" t="0" r="r" b="b"/>
                            <a:pathLst>
                              <a:path w="10248" h="20">
                                <a:moveTo>
                                  <a:pt x="0" y="0"/>
                                </a:moveTo>
                                <a:lnTo>
                                  <a:pt x="10248"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7ABF632E" id="Group 22" o:spid="_x0000_s1026" style="width:512.9pt;height:1pt;mso-position-horizontal-relative:char;mso-position-vertical-relative:line" coordsize="10258,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">
                <v:shape id="Freeform 23" o:spid="_x0000_s1027" style="position:absolute;left:5;top:5;width:10248;height:20;visibility:visible;mso-wrap-style:square;v-text-anchor:top" coordsize="10248,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gVjPMYA&#10;AADbAAAADwAAAGRycy9kb3ducmV2LnhtbESPzWvCQBTE70L/h+UVeqsbFbREV/EDSw8ebNSDt9fs&#10;ywfNvg3ZbRL/e1coeBxm5jfMYtWbSrTUuNKygtEwAkGcWl1yruB82r9/gHAeWWNlmRTcyMFq+TJY&#10;YKxtx9/UJj4XAcIuRgWF93UspUsLMuiGtiYOXmYbgz7IJpe6wS7ATSXHUTSVBksOCwXWtC0o/U3+&#10;jIKrPX1W69HUdbufS7s5HrJZusmUenvt13MQnnr/DP+3v7SCyRgeX8IPkMs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gVjPMYAAADbAAAADwAAAAAAAAAAAAAAAACYAgAAZHJz&#10;L2Rvd25yZXYueG1sUEsFBgAAAAAEAAQA9QAAAIsDAAAAAA==&#10;" path="m,l10248,e" filled="f" strokeweight=".48pt">
                  <v:path arrowok="t" o:connecttype="custom" o:connectlocs="0,0;10248,0" o:connectangles="0,0"/>
                </v:shape>
                <w10:anchorlock/>
              </v:group>
            </w:pict>
          </mc:Fallback>
        </mc:AlternateContent>
      </w:r>
    </w:p>
    <w:p w:rsidR="00000000" w:rsidRDefault="00F67728">
      <w:pPr>
        <w:pStyle w:val="BodyText"/>
        <w:kinsoku w:val="0"/>
        <w:overflowPunct w:val="0"/>
        <w:ind w:left="0"/>
      </w:pPr>
    </w:p>
    <w:p w:rsidR="00000000" w:rsidRDefault="00F67728">
      <w:pPr>
        <w:pStyle w:val="BodyText"/>
        <w:kinsoku w:val="0"/>
        <w:overflowPunct w:val="0"/>
        <w:ind w:left="0"/>
      </w:pPr>
    </w:p>
    <w:p w:rsidR="00000000" w:rsidRDefault="00926F05">
      <w:pPr>
        <w:pStyle w:val="BodyText"/>
        <w:kinsoku w:val="0"/>
        <w:overflowPunct w:val="0"/>
        <w:spacing w:line="20" w:lineRule="exact"/>
        <w:ind w:left="111"/>
        <w:rPr>
          <w:sz w:val="2"/>
          <w:szCs w:val="2"/>
        </w:rPr>
      </w:pPr>
      <w:r>
        <w:rPr>
          <w:noProof/>
          <w:sz w:val="2"/>
          <w:szCs w:val="2"/>
        </w:rPr>
        <mc:AlternateContent>
          <mc:Choice Requires="wpg">
            <w:drawing>
              <wp:inline distT="0" distB="0" distL="0" distR="0">
                <wp:extent cx="6513830" cy="12700"/>
                <wp:effectExtent l="6985" t="1905" r="3810" b="4445"/>
                <wp:docPr id="29" name="Group 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513830" cy="12700"/>
                          <a:chOff x="0" y="0"/>
                          <a:chExt cx="10258" cy="20"/>
                        </a:xfrm>
                      </wpg:grpSpPr>
                      <wps:wsp>
                        <wps:cNvPr id="30" name="Freeform 25"/>
                        <wps:cNvSpPr>
                          <a:spLocks/>
                        </wps:cNvSpPr>
                        <wps:spPr bwMode="auto">
                          <a:xfrm>
                            <a:off x="5" y="5"/>
                            <a:ext cx="10248" cy="20"/>
                          </a:xfrm>
                          <a:custGeom>
                            <a:avLst/>
                            <a:gdLst>
                              <a:gd name="T0" fmla="*/ 0 w 10248"/>
                              <a:gd name="T1" fmla="*/ 0 h 20"/>
                              <a:gd name="T2" fmla="*/ 10248 w 10248"/>
                              <a:gd name="T3" fmla="*/ 0 h 20"/>
                            </a:gdLst>
                            <a:ahLst/>
                            <a:cxnLst>
                              <a:cxn ang="0">
                                <a:pos x="T0" y="T1"/>
                              </a:cxn>
                              <a:cxn ang="0">
                                <a:pos x="T2" y="T3"/>
                              </a:cxn>
                            </a:cxnLst>
                            <a:rect l="0" t="0" r="r" b="b"/>
                            <a:pathLst>
                              <a:path w="10248" h="20">
                                <a:moveTo>
                                  <a:pt x="0" y="0"/>
                                </a:moveTo>
                                <a:lnTo>
                                  <a:pt x="10248" y="0"/>
                                </a:lnTo>
                              </a:path>
                            </a:pathLst>
                          </a:custGeom>
                          <a:noFill/>
                          <a:ln w="609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678233EF" id="Group 24" o:spid="_x0000_s1026" style="width:512.9pt;height:1pt;mso-position-horizontal-relative:char;mso-position-vertical-relative:line" coordsize="10258,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">
                <v:shape id="Freeform 25" o:spid="_x0000_s1027" style="position:absolute;left:5;top:5;width:10248;height:20;visibility:visible;mso-wrap-style:square;v-text-anchor:top" coordsize="10248,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1rhqsMA&#10;AADbAAAADwAAAGRycy9kb3ducmV2LnhtbERPTWvCQBC9C/6HZQQv0my0IJJmE0qrIu1B1EKvQ3aa&#10;hGRnQ3Y1sb++eyh4fLzvNB9NK27Uu9qygmUUgyAurK65VPB12T1tQDiPrLG1TAru5CDPppMUE20H&#10;PtHt7EsRQtglqKDyvkukdEVFBl1kO+LA/djeoA+wL6XucQjhppWrOF5LgzWHhgo7equoaM5Xo6D5&#10;XS6Op/fLuN7stsXnEDf774+tUvPZ+PoCwtPoH+J/90EreA7rw5fwA2T2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1rhqsMAAADbAAAADwAAAAAAAAAAAAAAAACYAgAAZHJzL2Rv&#10;d25yZXYueG1sUEsFBgAAAAAEAAQA9QAAAIgDAAAAAA==&#10;" path="m,l10248,e" filled="f" strokeweight=".16931mm">
                  <v:path arrowok="t" o:connecttype="custom" o:connectlocs="0,0;10248,0" o:connectangles="0,0"/>
                </v:shape>
                <w10:anchorlock/>
              </v:group>
            </w:pict>
          </mc:Fallback>
        </mc:AlternateContent>
      </w:r>
    </w:p>
    <w:p w:rsidR="00000000" w:rsidRDefault="00F67728">
      <w:pPr>
        <w:pStyle w:val="BodyText"/>
        <w:kinsoku w:val="0"/>
        <w:overflowPunct w:val="0"/>
        <w:spacing w:before="2"/>
        <w:ind w:left="0"/>
        <w:rPr>
          <w:sz w:val="12"/>
          <w:szCs w:val="12"/>
        </w:rPr>
      </w:pPr>
    </w:p>
    <w:p w:rsidR="00000000" w:rsidRDefault="00926F05">
      <w:pPr>
        <w:pStyle w:val="BodyText"/>
        <w:kinsoku w:val="0"/>
        <w:overflowPunct w:val="0"/>
        <w:spacing w:before="73"/>
        <w:ind w:left="786" w:right="4250"/>
      </w:pPr>
      <w:r>
        <w:rPr>
          <w:noProof/>
        </w:rPr>
        <mc:AlternateContent>
          <mc:Choice Requires="wps">
            <w:drawing>
              <wp:anchor distT="0" distB="0" distL="114300" distR="114300" simplePos="0" relativeHeight="251645440" behindDoc="1" locked="0" layoutInCell="0" allowOverlap="1">
                <wp:simplePos x="0" y="0"/>
                <wp:positionH relativeFrom="page">
                  <wp:posOffset>876300</wp:posOffset>
                </wp:positionH>
                <wp:positionV relativeFrom="paragraph">
                  <wp:posOffset>50165</wp:posOffset>
                </wp:positionV>
                <wp:extent cx="161925" cy="140335"/>
                <wp:effectExtent l="0" t="0" r="0" b="0"/>
                <wp:wrapNone/>
                <wp:docPr id="28" name="Freeform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61925" cy="140335"/>
                        </a:xfrm>
                        <a:custGeom>
                          <a:avLst/>
                          <a:gdLst>
                            <a:gd name="T0" fmla="*/ 0 w 255"/>
                            <a:gd name="T1" fmla="*/ 0 h 221"/>
                            <a:gd name="T2" fmla="*/ 254 w 255"/>
                            <a:gd name="T3" fmla="*/ 0 h 221"/>
                            <a:gd name="T4" fmla="*/ 254 w 255"/>
                            <a:gd name="T5" fmla="*/ 220 h 221"/>
                            <a:gd name="T6" fmla="*/ 0 w 255"/>
                            <a:gd name="T7" fmla="*/ 220 h 221"/>
                            <a:gd name="T8" fmla="*/ 0 w 255"/>
                            <a:gd name="T9" fmla="*/ 0 h 221"/>
                          </a:gdLst>
                          <a:ahLst/>
                          <a:cxnLst>
                            <a:cxn ang="0">
                              <a:pos x="T0" y="T1"/>
                            </a:cxn>
                            <a:cxn ang="0">
                              <a:pos x="T2" y="T3"/>
                            </a:cxn>
                            <a:cxn ang="0">
                              <a:pos x="T4" y="T5"/>
                            </a:cxn>
                            <a:cxn ang="0">
                              <a:pos x="T6" y="T7"/>
                            </a:cxn>
                            <a:cxn ang="0">
                              <a:pos x="T8" y="T9"/>
                            </a:cxn>
                          </a:cxnLst>
                          <a:rect l="0" t="0" r="r" b="b"/>
                          <a:pathLst>
                            <a:path w="255" h="221">
                              <a:moveTo>
                                <a:pt x="0" y="0"/>
                              </a:moveTo>
                              <a:lnTo>
                                <a:pt x="254" y="0"/>
                              </a:lnTo>
                              <a:lnTo>
                                <a:pt x="254" y="220"/>
                              </a:lnTo>
                              <a:lnTo>
                                <a:pt x="0" y="220"/>
                              </a:lnTo>
                              <a:lnTo>
                                <a:pt x="0" y="0"/>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FBE9707" id="Freeform 26" o:spid="_x0000_s1026" style="position:absolute;margin-left:69pt;margin-top:3.95pt;width:12.75pt;height:11.05pt;z-index:-2516710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255,2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" o:allowincell="f" path="m,l254,r,220l,220,,xe" filled="f" strokeweight=".72pt">
                <v:path arrowok="t" o:connecttype="custom" o:connectlocs="0,0;161290,0;161290,139700;0,139700;0,0" o:connectangles="0,0,0,0,0"/>
                <w10:wrap anchorx="page"/>
              </v:shape>
            </w:pict>
          </mc:Fallback>
        </mc:AlternateContent>
      </w:r>
      <w:r w:rsidR="00F67728">
        <w:t>There is NO managing</w:t>
      </w:r>
      <w:r w:rsidR="00F67728">
        <w:rPr>
          <w:spacing w:val="-25"/>
        </w:rPr>
        <w:t xml:space="preserve"> </w:t>
      </w:r>
      <w:r w:rsidR="00F67728">
        <w:t>agent</w:t>
      </w:r>
    </w:p>
    <w:p w:rsidR="00000000" w:rsidRDefault="00F67728">
      <w:pPr>
        <w:pStyle w:val="BodyText"/>
        <w:kinsoku w:val="0"/>
        <w:overflowPunct w:val="0"/>
        <w:spacing w:before="1"/>
        <w:ind w:left="0"/>
      </w:pPr>
    </w:p>
    <w:p w:rsidR="00000000" w:rsidRDefault="00F67728">
      <w:pPr>
        <w:pStyle w:val="ListParagraph"/>
        <w:numPr>
          <w:ilvl w:val="0"/>
          <w:numId w:val="2"/>
        </w:numPr>
        <w:tabs>
          <w:tab w:val="left" w:pos="384"/>
        </w:tabs>
        <w:kinsoku w:val="0"/>
        <w:overflowPunct w:val="0"/>
        <w:ind w:right="531" w:firstLine="0"/>
        <w:rPr>
          <w:rFonts w:cs="Times New Roman"/>
          <w:sz w:val="20"/>
          <w:szCs w:val="20"/>
        </w:rPr>
      </w:pPr>
      <w:r>
        <w:rPr>
          <w:rFonts w:cs="Times New Roman"/>
          <w:sz w:val="20"/>
          <w:szCs w:val="20"/>
        </w:rPr>
        <w:t>The</w:t>
      </w:r>
      <w:r>
        <w:rPr>
          <w:rFonts w:cs="Times New Roman"/>
          <w:spacing w:val="-6"/>
          <w:sz w:val="20"/>
          <w:szCs w:val="20"/>
        </w:rPr>
        <w:t xml:space="preserve"> </w:t>
      </w:r>
      <w:r>
        <w:rPr>
          <w:rFonts w:cs="Times New Roman"/>
          <w:sz w:val="20"/>
          <w:szCs w:val="20"/>
        </w:rPr>
        <w:t>names</w:t>
      </w:r>
      <w:r>
        <w:rPr>
          <w:rFonts w:cs="Times New Roman"/>
          <w:spacing w:val="-7"/>
          <w:sz w:val="20"/>
          <w:szCs w:val="20"/>
        </w:rPr>
        <w:t xml:space="preserve"> </w:t>
      </w:r>
      <w:r>
        <w:rPr>
          <w:rFonts w:cs="Times New Roman"/>
          <w:sz w:val="20"/>
          <w:szCs w:val="20"/>
        </w:rPr>
        <w:t>and</w:t>
      </w:r>
      <w:r>
        <w:rPr>
          <w:rFonts w:cs="Times New Roman"/>
          <w:spacing w:val="-6"/>
          <w:sz w:val="20"/>
          <w:szCs w:val="20"/>
        </w:rPr>
        <w:t xml:space="preserve"> </w:t>
      </w:r>
      <w:r>
        <w:rPr>
          <w:rFonts w:cs="Times New Roman"/>
          <w:sz w:val="20"/>
          <w:szCs w:val="20"/>
        </w:rPr>
        <w:t>address</w:t>
      </w:r>
      <w:r>
        <w:rPr>
          <w:rFonts w:cs="Times New Roman"/>
          <w:spacing w:val="-7"/>
          <w:sz w:val="20"/>
          <w:szCs w:val="20"/>
        </w:rPr>
        <w:t xml:space="preserve"> </w:t>
      </w:r>
      <w:r>
        <w:rPr>
          <w:rFonts w:cs="Times New Roman"/>
          <w:sz w:val="20"/>
          <w:szCs w:val="20"/>
        </w:rPr>
        <w:t>(including</w:t>
      </w:r>
      <w:r>
        <w:rPr>
          <w:rFonts w:cs="Times New Roman"/>
          <w:spacing w:val="-7"/>
          <w:sz w:val="20"/>
          <w:szCs w:val="20"/>
        </w:rPr>
        <w:t xml:space="preserve"> </w:t>
      </w:r>
      <w:r>
        <w:rPr>
          <w:rFonts w:cs="Times New Roman"/>
          <w:sz w:val="20"/>
          <w:szCs w:val="20"/>
        </w:rPr>
        <w:t>dwelling</w:t>
      </w:r>
      <w:r>
        <w:rPr>
          <w:rFonts w:cs="Times New Roman"/>
          <w:spacing w:val="-7"/>
          <w:sz w:val="20"/>
          <w:szCs w:val="20"/>
        </w:rPr>
        <w:t xml:space="preserve"> </w:t>
      </w:r>
      <w:r>
        <w:rPr>
          <w:rFonts w:cs="Times New Roman"/>
          <w:sz w:val="20"/>
          <w:szCs w:val="20"/>
        </w:rPr>
        <w:t>unit,</w:t>
      </w:r>
      <w:r>
        <w:rPr>
          <w:rFonts w:cs="Times New Roman"/>
          <w:spacing w:val="-6"/>
          <w:sz w:val="20"/>
          <w:szCs w:val="20"/>
        </w:rPr>
        <w:t xml:space="preserve"> </w:t>
      </w:r>
      <w:r>
        <w:rPr>
          <w:rFonts w:cs="Times New Roman"/>
          <w:sz w:val="20"/>
          <w:szCs w:val="20"/>
        </w:rPr>
        <w:t>apartment</w:t>
      </w:r>
      <w:r>
        <w:rPr>
          <w:rFonts w:cs="Times New Roman"/>
          <w:spacing w:val="-6"/>
          <w:sz w:val="20"/>
          <w:szCs w:val="20"/>
        </w:rPr>
        <w:t xml:space="preserve"> </w:t>
      </w:r>
      <w:r>
        <w:rPr>
          <w:rFonts w:cs="Times New Roman"/>
          <w:sz w:val="20"/>
          <w:szCs w:val="20"/>
        </w:rPr>
        <w:t>or</w:t>
      </w:r>
      <w:r>
        <w:rPr>
          <w:rFonts w:cs="Times New Roman"/>
          <w:spacing w:val="-6"/>
          <w:sz w:val="20"/>
          <w:szCs w:val="20"/>
        </w:rPr>
        <w:t xml:space="preserve"> </w:t>
      </w:r>
      <w:r>
        <w:rPr>
          <w:rFonts w:cs="Times New Roman"/>
          <w:sz w:val="20"/>
          <w:szCs w:val="20"/>
        </w:rPr>
        <w:t>room</w:t>
      </w:r>
      <w:r>
        <w:rPr>
          <w:rFonts w:cs="Times New Roman"/>
          <w:spacing w:val="-10"/>
          <w:sz w:val="20"/>
          <w:szCs w:val="20"/>
        </w:rPr>
        <w:t xml:space="preserve"> </w:t>
      </w:r>
      <w:r>
        <w:rPr>
          <w:rFonts w:cs="Times New Roman"/>
          <w:sz w:val="20"/>
          <w:szCs w:val="20"/>
        </w:rPr>
        <w:t>number)</w:t>
      </w:r>
      <w:r>
        <w:rPr>
          <w:rFonts w:cs="Times New Roman"/>
          <w:spacing w:val="-6"/>
          <w:sz w:val="20"/>
          <w:szCs w:val="20"/>
        </w:rPr>
        <w:t xml:space="preserve"> </w:t>
      </w:r>
      <w:r>
        <w:rPr>
          <w:rFonts w:cs="Times New Roman"/>
          <w:sz w:val="20"/>
          <w:szCs w:val="20"/>
        </w:rPr>
        <w:t>of</w:t>
      </w:r>
      <w:r>
        <w:rPr>
          <w:rFonts w:cs="Times New Roman"/>
          <w:spacing w:val="-8"/>
          <w:sz w:val="20"/>
          <w:szCs w:val="20"/>
        </w:rPr>
        <w:t xml:space="preserve"> </w:t>
      </w:r>
      <w:r>
        <w:rPr>
          <w:rFonts w:cs="Times New Roman"/>
          <w:sz w:val="20"/>
          <w:szCs w:val="20"/>
        </w:rPr>
        <w:t>the</w:t>
      </w:r>
      <w:r>
        <w:rPr>
          <w:rFonts w:cs="Times New Roman"/>
          <w:spacing w:val="-6"/>
          <w:sz w:val="20"/>
          <w:szCs w:val="20"/>
        </w:rPr>
        <w:t xml:space="preserve"> </w:t>
      </w:r>
      <w:r>
        <w:rPr>
          <w:rFonts w:cs="Times New Roman"/>
          <w:sz w:val="20"/>
          <w:szCs w:val="20"/>
        </w:rPr>
        <w:t>superintendent,</w:t>
      </w:r>
      <w:r>
        <w:rPr>
          <w:rFonts w:cs="Times New Roman"/>
          <w:spacing w:val="-6"/>
          <w:sz w:val="20"/>
          <w:szCs w:val="20"/>
        </w:rPr>
        <w:t xml:space="preserve"> </w:t>
      </w:r>
      <w:r>
        <w:rPr>
          <w:rFonts w:cs="Times New Roman"/>
          <w:sz w:val="20"/>
          <w:szCs w:val="20"/>
        </w:rPr>
        <w:t>janitor,</w:t>
      </w:r>
      <w:r>
        <w:rPr>
          <w:rFonts w:cs="Times New Roman"/>
          <w:spacing w:val="-6"/>
          <w:sz w:val="20"/>
          <w:szCs w:val="20"/>
        </w:rPr>
        <w:t xml:space="preserve"> </w:t>
      </w:r>
      <w:r>
        <w:rPr>
          <w:rFonts w:cs="Times New Roman"/>
          <w:sz w:val="20"/>
          <w:szCs w:val="20"/>
        </w:rPr>
        <w:t>custodian</w:t>
      </w:r>
      <w:r>
        <w:rPr>
          <w:rFonts w:cs="Times New Roman"/>
          <w:spacing w:val="-7"/>
          <w:sz w:val="20"/>
          <w:szCs w:val="20"/>
        </w:rPr>
        <w:t xml:space="preserve"> </w:t>
      </w:r>
      <w:r>
        <w:rPr>
          <w:rFonts w:cs="Times New Roman"/>
          <w:sz w:val="20"/>
          <w:szCs w:val="20"/>
        </w:rPr>
        <w:t xml:space="preserve">or </w:t>
      </w:r>
      <w:r>
        <w:rPr>
          <w:rFonts w:cs="Times New Roman"/>
          <w:sz w:val="20"/>
          <w:szCs w:val="20"/>
        </w:rPr>
        <w:t>other</w:t>
      </w:r>
      <w:r>
        <w:rPr>
          <w:rFonts w:cs="Times New Roman"/>
          <w:spacing w:val="-7"/>
          <w:sz w:val="20"/>
          <w:szCs w:val="20"/>
        </w:rPr>
        <w:t xml:space="preserve"> </w:t>
      </w:r>
      <w:r>
        <w:rPr>
          <w:rFonts w:cs="Times New Roman"/>
          <w:sz w:val="20"/>
          <w:szCs w:val="20"/>
        </w:rPr>
        <w:t>person</w:t>
      </w:r>
      <w:r>
        <w:rPr>
          <w:rFonts w:cs="Times New Roman"/>
          <w:spacing w:val="-7"/>
          <w:sz w:val="20"/>
          <w:szCs w:val="20"/>
        </w:rPr>
        <w:t xml:space="preserve"> </w:t>
      </w:r>
      <w:r>
        <w:rPr>
          <w:rFonts w:cs="Times New Roman"/>
          <w:sz w:val="20"/>
          <w:szCs w:val="20"/>
        </w:rPr>
        <w:t>employed</w:t>
      </w:r>
      <w:r>
        <w:rPr>
          <w:rFonts w:cs="Times New Roman"/>
          <w:spacing w:val="-7"/>
          <w:sz w:val="20"/>
          <w:szCs w:val="20"/>
        </w:rPr>
        <w:t xml:space="preserve"> </w:t>
      </w:r>
      <w:r>
        <w:rPr>
          <w:rFonts w:cs="Times New Roman"/>
          <w:sz w:val="20"/>
          <w:szCs w:val="20"/>
        </w:rPr>
        <w:t>to</w:t>
      </w:r>
      <w:r>
        <w:rPr>
          <w:rFonts w:cs="Times New Roman"/>
          <w:spacing w:val="-7"/>
          <w:sz w:val="20"/>
          <w:szCs w:val="20"/>
        </w:rPr>
        <w:t xml:space="preserve"> </w:t>
      </w:r>
      <w:r>
        <w:rPr>
          <w:rFonts w:cs="Times New Roman"/>
          <w:sz w:val="20"/>
          <w:szCs w:val="20"/>
        </w:rPr>
        <w:t>provide</w:t>
      </w:r>
      <w:r>
        <w:rPr>
          <w:rFonts w:cs="Times New Roman"/>
          <w:spacing w:val="-7"/>
          <w:sz w:val="20"/>
          <w:szCs w:val="20"/>
        </w:rPr>
        <w:t xml:space="preserve"> </w:t>
      </w:r>
      <w:r>
        <w:rPr>
          <w:rFonts w:cs="Times New Roman"/>
          <w:sz w:val="20"/>
          <w:szCs w:val="20"/>
        </w:rPr>
        <w:t>regular</w:t>
      </w:r>
      <w:r>
        <w:rPr>
          <w:rFonts w:cs="Times New Roman"/>
          <w:spacing w:val="-7"/>
          <w:sz w:val="20"/>
          <w:szCs w:val="20"/>
        </w:rPr>
        <w:t xml:space="preserve"> </w:t>
      </w:r>
      <w:r>
        <w:rPr>
          <w:rFonts w:cs="Times New Roman"/>
          <w:sz w:val="20"/>
          <w:szCs w:val="20"/>
        </w:rPr>
        <w:t>maintenance</w:t>
      </w:r>
      <w:r>
        <w:rPr>
          <w:rFonts w:cs="Times New Roman"/>
          <w:spacing w:val="-6"/>
          <w:sz w:val="20"/>
          <w:szCs w:val="20"/>
        </w:rPr>
        <w:t xml:space="preserve"> </w:t>
      </w:r>
      <w:r>
        <w:rPr>
          <w:rFonts w:cs="Times New Roman"/>
          <w:sz w:val="20"/>
          <w:szCs w:val="20"/>
        </w:rPr>
        <w:t>service</w:t>
      </w:r>
      <w:r>
        <w:rPr>
          <w:rFonts w:cs="Times New Roman"/>
          <w:spacing w:val="-6"/>
          <w:sz w:val="20"/>
          <w:szCs w:val="20"/>
        </w:rPr>
        <w:t xml:space="preserve"> </w:t>
      </w:r>
      <w:r>
        <w:rPr>
          <w:rFonts w:cs="Times New Roman"/>
          <w:sz w:val="20"/>
          <w:szCs w:val="20"/>
        </w:rPr>
        <w:t>are</w:t>
      </w:r>
      <w:r>
        <w:rPr>
          <w:rFonts w:cs="Times New Roman"/>
          <w:spacing w:val="-7"/>
          <w:sz w:val="20"/>
          <w:szCs w:val="20"/>
        </w:rPr>
        <w:t xml:space="preserve"> </w:t>
      </w:r>
      <w:r>
        <w:rPr>
          <w:rFonts w:cs="Times New Roman"/>
          <w:sz w:val="20"/>
          <w:szCs w:val="20"/>
        </w:rPr>
        <w:t>as</w:t>
      </w:r>
      <w:r>
        <w:rPr>
          <w:rFonts w:cs="Times New Roman"/>
          <w:spacing w:val="-7"/>
          <w:sz w:val="20"/>
          <w:szCs w:val="20"/>
        </w:rPr>
        <w:t xml:space="preserve"> </w:t>
      </w:r>
      <w:r>
        <w:rPr>
          <w:rFonts w:cs="Times New Roman"/>
          <w:sz w:val="20"/>
          <w:szCs w:val="20"/>
        </w:rPr>
        <w:t>follows:</w:t>
      </w:r>
    </w:p>
    <w:p w:rsidR="00000000" w:rsidRDefault="00F67728">
      <w:pPr>
        <w:pStyle w:val="BodyText"/>
        <w:kinsoku w:val="0"/>
        <w:overflowPunct w:val="0"/>
        <w:ind w:left="0"/>
      </w:pPr>
    </w:p>
    <w:p w:rsidR="00000000" w:rsidRDefault="00F67728">
      <w:pPr>
        <w:pStyle w:val="BodyText"/>
        <w:kinsoku w:val="0"/>
        <w:overflowPunct w:val="0"/>
        <w:spacing w:before="9"/>
        <w:ind w:left="0"/>
        <w:rPr>
          <w:sz w:val="13"/>
          <w:szCs w:val="13"/>
        </w:rPr>
      </w:pPr>
    </w:p>
    <w:p w:rsidR="00000000" w:rsidRDefault="00926F05">
      <w:pPr>
        <w:pStyle w:val="BodyText"/>
        <w:kinsoku w:val="0"/>
        <w:overflowPunct w:val="0"/>
        <w:spacing w:line="20" w:lineRule="exact"/>
        <w:ind w:left="111"/>
        <w:rPr>
          <w:sz w:val="2"/>
          <w:szCs w:val="2"/>
        </w:rPr>
      </w:pPr>
      <w:r>
        <w:rPr>
          <w:noProof/>
          <w:sz w:val="2"/>
          <w:szCs w:val="2"/>
        </w:rPr>
        <mc:AlternateContent>
          <mc:Choice Requires="wpg">
            <w:drawing>
              <wp:inline distT="0" distB="0" distL="0" distR="0">
                <wp:extent cx="6513830" cy="12700"/>
                <wp:effectExtent l="6985" t="9525" r="3810" b="0"/>
                <wp:docPr id="26" name="Group 2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513830" cy="12700"/>
                          <a:chOff x="0" y="0"/>
                          <a:chExt cx="10258" cy="20"/>
                        </a:xfrm>
                      </wpg:grpSpPr>
                      <wps:wsp>
                        <wps:cNvPr id="27" name="Freeform 28"/>
                        <wps:cNvSpPr>
                          <a:spLocks/>
                        </wps:cNvSpPr>
                        <wps:spPr bwMode="auto">
                          <a:xfrm>
                            <a:off x="5" y="5"/>
                            <a:ext cx="10248" cy="20"/>
                          </a:xfrm>
                          <a:custGeom>
                            <a:avLst/>
                            <a:gdLst>
                              <a:gd name="T0" fmla="*/ 0 w 10248"/>
                              <a:gd name="T1" fmla="*/ 0 h 20"/>
                              <a:gd name="T2" fmla="*/ 10248 w 10248"/>
                              <a:gd name="T3" fmla="*/ 0 h 20"/>
                            </a:gdLst>
                            <a:ahLst/>
                            <a:cxnLst>
                              <a:cxn ang="0">
                                <a:pos x="T0" y="T1"/>
                              </a:cxn>
                              <a:cxn ang="0">
                                <a:pos x="T2" y="T3"/>
                              </a:cxn>
                            </a:cxnLst>
                            <a:rect l="0" t="0" r="r" b="b"/>
                            <a:pathLst>
                              <a:path w="10248" h="20">
                                <a:moveTo>
                                  <a:pt x="0" y="0"/>
                                </a:moveTo>
                                <a:lnTo>
                                  <a:pt x="10248" y="0"/>
                                </a:lnTo>
                              </a:path>
                            </a:pathLst>
                          </a:custGeom>
                          <a:noFill/>
                          <a:ln w="609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39AACCA3" id="Group 27" o:spid="_x0000_s1026" style="width:512.9pt;height:1pt;mso-position-horizontal-relative:char;mso-position-vertical-relative:line" coordsize="10258,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">
                <v:shape id="Freeform 28" o:spid="_x0000_s1027" style="position:absolute;left:5;top:5;width:10248;height:20;visibility:visible;mso-wrap-style:square;v-text-anchor:top" coordsize="10248,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WrvA8cA&#10;AADbAAAADwAAAGRycy9kb3ducmV2LnhtbESPS2vDMBCE74X+B7GFXkoi24ckOFFMyKOU9lDygFwX&#10;a2MbWytjqbbbX18VAj0OM/MNs8pG04ieOldZVhBPIxDEudUVFwou58NkAcJ5ZI2NZVLwTQ6y9ePD&#10;ClNtBz5Sf/KFCBB2KSoovW9TKV1ekkE3tS1x8G62M+iD7AqpOxwC3DQyiaKZNFhxWCixpW1JeX36&#10;Mgrqn/jl87g7j7PFYZ9/DFH9en3fK/X8NG6WIDyN/j98b79pBckc/r6EHyDXv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D1q7wPHAAAA2wAAAA8AAAAAAAAAAAAAAAAAmAIAAGRy&#10;cy9kb3ducmV2LnhtbFBLBQYAAAAABAAEAPUAAACMAwAAAAA=&#10;" path="m,l10248,e" filled="f" strokeweight=".16931mm">
                  <v:path arrowok="t" o:connecttype="custom" o:connectlocs="0,0;10248,0" o:connectangles="0,0"/>
                </v:shape>
                <w10:anchorlock/>
              </v:group>
            </w:pict>
          </mc:Fallback>
        </mc:AlternateContent>
      </w:r>
    </w:p>
    <w:p w:rsidR="00000000" w:rsidRDefault="00F67728">
      <w:pPr>
        <w:pStyle w:val="BodyText"/>
        <w:kinsoku w:val="0"/>
        <w:overflowPunct w:val="0"/>
        <w:spacing w:before="1"/>
        <w:ind w:left="0"/>
        <w:rPr>
          <w:sz w:val="27"/>
          <w:szCs w:val="27"/>
        </w:rPr>
      </w:pPr>
    </w:p>
    <w:p w:rsidR="00000000" w:rsidRDefault="00926F05">
      <w:pPr>
        <w:pStyle w:val="BodyText"/>
        <w:kinsoku w:val="0"/>
        <w:overflowPunct w:val="0"/>
        <w:spacing w:line="20" w:lineRule="exact"/>
        <w:ind w:left="111"/>
        <w:rPr>
          <w:sz w:val="2"/>
          <w:szCs w:val="2"/>
        </w:rPr>
      </w:pPr>
      <w:r>
        <w:rPr>
          <w:noProof/>
          <w:sz w:val="2"/>
          <w:szCs w:val="2"/>
        </w:rPr>
        <mc:AlternateContent>
          <mc:Choice Requires="wpg">
            <w:drawing>
              <wp:inline distT="0" distB="0" distL="0" distR="0">
                <wp:extent cx="6513830" cy="12700"/>
                <wp:effectExtent l="6985" t="10795" r="3810" b="0"/>
                <wp:docPr id="24" name="Group 2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513830" cy="12700"/>
                          <a:chOff x="0" y="0"/>
                          <a:chExt cx="10258" cy="20"/>
                        </a:xfrm>
                      </wpg:grpSpPr>
                      <wps:wsp>
                        <wps:cNvPr id="25" name="Freeform 30"/>
                        <wps:cNvSpPr>
                          <a:spLocks/>
                        </wps:cNvSpPr>
                        <wps:spPr bwMode="auto">
                          <a:xfrm>
                            <a:off x="5" y="5"/>
                            <a:ext cx="10248" cy="20"/>
                          </a:xfrm>
                          <a:custGeom>
                            <a:avLst/>
                            <a:gdLst>
                              <a:gd name="T0" fmla="*/ 0 w 10248"/>
                              <a:gd name="T1" fmla="*/ 0 h 20"/>
                              <a:gd name="T2" fmla="*/ 10248 w 10248"/>
                              <a:gd name="T3" fmla="*/ 0 h 20"/>
                            </a:gdLst>
                            <a:ahLst/>
                            <a:cxnLst>
                              <a:cxn ang="0">
                                <a:pos x="T0" y="T1"/>
                              </a:cxn>
                              <a:cxn ang="0">
                                <a:pos x="T2" y="T3"/>
                              </a:cxn>
                            </a:cxnLst>
                            <a:rect l="0" t="0" r="r" b="b"/>
                            <a:pathLst>
                              <a:path w="10248" h="20">
                                <a:moveTo>
                                  <a:pt x="0" y="0"/>
                                </a:moveTo>
                                <a:lnTo>
                                  <a:pt x="10248" y="0"/>
                                </a:lnTo>
                              </a:path>
                            </a:pathLst>
                          </a:custGeom>
                          <a:noFill/>
                          <a:ln w="609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6D746A23" id="Group 29" o:spid="_x0000_s1026" style="width:512.9pt;height:1pt;mso-position-horizontal-relative:char;mso-position-vertical-relative:line" coordsize="10258,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">
                <v:shape id="Freeform 30" o:spid="_x0000_s1027" style="position:absolute;left:5;top:5;width:10248;height:20;visibility:visible;mso-wrap-style:square;v-text-anchor:top" coordsize="10248,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vTU78UA&#10;AADbAAAADwAAAGRycy9kb3ducmV2LnhtbESPT4vCMBTE74LfITzBi6ypgiJdoyz+Q/Qg6sJeH83b&#10;trR5KU20dT/9RhA8DjPzG2a+bE0p7lS73LKC0TACQZxYnXOq4Pu6/ZiBcB5ZY2mZFDzIwXLR7cwx&#10;1rbhM90vPhUBwi5GBZn3VSylSzIy6Ia2Ig7er60N+iDrVOoamwA3pRxH0VQazDksZFjRKqOkuNyM&#10;guJvNDid19d2OttukmMTFbufw0apfq/9+gThqfXv8Ku91wrGE3h+CT9ALv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i9NTvxQAAANsAAAAPAAAAAAAAAAAAAAAAAJgCAABkcnMv&#10;ZG93bnJldi54bWxQSwUGAAAAAAQABAD1AAAAigMAAAAA&#10;" path="m,l10248,e" filled="f" strokeweight=".16931mm">
                  <v:path arrowok="t" o:connecttype="custom" o:connectlocs="0,0;10248,0" o:connectangles="0,0"/>
                </v:shape>
                <w10:anchorlock/>
              </v:group>
            </w:pict>
          </mc:Fallback>
        </mc:AlternateContent>
      </w:r>
    </w:p>
    <w:p w:rsidR="00000000" w:rsidRDefault="00926F05">
      <w:pPr>
        <w:pStyle w:val="BodyText"/>
        <w:kinsoku w:val="0"/>
        <w:overflowPunct w:val="0"/>
        <w:spacing w:line="213" w:lineRule="exact"/>
        <w:ind w:left="786" w:right="453"/>
      </w:pPr>
      <w:r>
        <w:rPr>
          <w:noProof/>
        </w:rPr>
        <mc:AlternateContent>
          <mc:Choice Requires="wps">
            <w:drawing>
              <wp:anchor distT="0" distB="0" distL="114300" distR="114300" simplePos="0" relativeHeight="251646464" behindDoc="1" locked="0" layoutInCell="0" allowOverlap="1">
                <wp:simplePos x="0" y="0"/>
                <wp:positionH relativeFrom="page">
                  <wp:posOffset>876300</wp:posOffset>
                </wp:positionH>
                <wp:positionV relativeFrom="paragraph">
                  <wp:posOffset>38735</wp:posOffset>
                </wp:positionV>
                <wp:extent cx="161925" cy="143510"/>
                <wp:effectExtent l="0" t="0" r="0" b="0"/>
                <wp:wrapNone/>
                <wp:docPr id="23" name="Freeform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61925" cy="143510"/>
                        </a:xfrm>
                        <a:custGeom>
                          <a:avLst/>
                          <a:gdLst>
                            <a:gd name="T0" fmla="*/ 0 w 255"/>
                            <a:gd name="T1" fmla="*/ 0 h 226"/>
                            <a:gd name="T2" fmla="*/ 254 w 255"/>
                            <a:gd name="T3" fmla="*/ 0 h 226"/>
                            <a:gd name="T4" fmla="*/ 254 w 255"/>
                            <a:gd name="T5" fmla="*/ 225 h 226"/>
                            <a:gd name="T6" fmla="*/ 0 w 255"/>
                            <a:gd name="T7" fmla="*/ 225 h 226"/>
                            <a:gd name="T8" fmla="*/ 0 w 255"/>
                            <a:gd name="T9" fmla="*/ 0 h 226"/>
                          </a:gdLst>
                          <a:ahLst/>
                          <a:cxnLst>
                            <a:cxn ang="0">
                              <a:pos x="T0" y="T1"/>
                            </a:cxn>
                            <a:cxn ang="0">
                              <a:pos x="T2" y="T3"/>
                            </a:cxn>
                            <a:cxn ang="0">
                              <a:pos x="T4" y="T5"/>
                            </a:cxn>
                            <a:cxn ang="0">
                              <a:pos x="T6" y="T7"/>
                            </a:cxn>
                            <a:cxn ang="0">
                              <a:pos x="T8" y="T9"/>
                            </a:cxn>
                          </a:cxnLst>
                          <a:rect l="0" t="0" r="r" b="b"/>
                          <a:pathLst>
                            <a:path w="255" h="226">
                              <a:moveTo>
                                <a:pt x="0" y="0"/>
                              </a:moveTo>
                              <a:lnTo>
                                <a:pt x="254" y="0"/>
                              </a:lnTo>
                              <a:lnTo>
                                <a:pt x="254" y="225"/>
                              </a:lnTo>
                              <a:lnTo>
                                <a:pt x="0" y="225"/>
                              </a:lnTo>
                              <a:lnTo>
                                <a:pt x="0" y="0"/>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29CB1AF" id="Freeform 31" o:spid="_x0000_s1026" style="position:absolute;margin-left:69pt;margin-top:3.05pt;width:12.75pt;height:11.3pt;z-index:-2516700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255,2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" o:allowincell="f" path="m,l254,r,225l,225,,xe" filled="f" strokeweight=".72pt">
                <v:path arrowok="t" o:connecttype="custom" o:connectlocs="0,0;161290,0;161290,142875;0,142875;0,0" o:connectangles="0,0,0,0,0"/>
                <w10:wrap anchorx="page"/>
              </v:shape>
            </w:pict>
          </mc:Fallback>
        </mc:AlternateContent>
      </w:r>
      <w:r w:rsidR="00F67728">
        <w:t>There</w:t>
      </w:r>
      <w:r w:rsidR="00F67728">
        <w:rPr>
          <w:spacing w:val="-6"/>
        </w:rPr>
        <w:t xml:space="preserve"> </w:t>
      </w:r>
      <w:r w:rsidR="00F67728">
        <w:t>is</w:t>
      </w:r>
      <w:r w:rsidR="00F67728">
        <w:rPr>
          <w:spacing w:val="-7"/>
        </w:rPr>
        <w:t xml:space="preserve"> </w:t>
      </w:r>
      <w:r w:rsidR="00F67728">
        <w:t>no</w:t>
      </w:r>
      <w:r w:rsidR="00F67728">
        <w:rPr>
          <w:spacing w:val="-5"/>
        </w:rPr>
        <w:t xml:space="preserve"> </w:t>
      </w:r>
      <w:r w:rsidR="00F67728">
        <w:t>superintendent,</w:t>
      </w:r>
      <w:r w:rsidR="00F67728">
        <w:rPr>
          <w:spacing w:val="-6"/>
        </w:rPr>
        <w:t xml:space="preserve"> </w:t>
      </w:r>
      <w:r w:rsidR="00F67728">
        <w:t>janitor,</w:t>
      </w:r>
      <w:r w:rsidR="00F67728">
        <w:rPr>
          <w:spacing w:val="-6"/>
        </w:rPr>
        <w:t xml:space="preserve"> </w:t>
      </w:r>
      <w:r w:rsidR="00F67728">
        <w:t>custodian</w:t>
      </w:r>
      <w:r w:rsidR="00F67728">
        <w:rPr>
          <w:spacing w:val="-7"/>
        </w:rPr>
        <w:t xml:space="preserve"> </w:t>
      </w:r>
      <w:r w:rsidR="00F67728">
        <w:t>or</w:t>
      </w:r>
      <w:r w:rsidR="00F67728">
        <w:rPr>
          <w:spacing w:val="-6"/>
        </w:rPr>
        <w:t xml:space="preserve"> </w:t>
      </w:r>
      <w:r w:rsidR="00F67728">
        <w:t>other</w:t>
      </w:r>
      <w:r w:rsidR="00F67728">
        <w:rPr>
          <w:spacing w:val="-6"/>
        </w:rPr>
        <w:t xml:space="preserve"> </w:t>
      </w:r>
      <w:r w:rsidR="00F67728">
        <w:t>person</w:t>
      </w:r>
      <w:r w:rsidR="00F67728">
        <w:rPr>
          <w:spacing w:val="-7"/>
        </w:rPr>
        <w:t xml:space="preserve"> </w:t>
      </w:r>
      <w:r w:rsidR="00F67728">
        <w:t>employed</w:t>
      </w:r>
      <w:r w:rsidR="00F67728">
        <w:rPr>
          <w:spacing w:val="-6"/>
        </w:rPr>
        <w:t xml:space="preserve"> </w:t>
      </w:r>
      <w:r w:rsidR="00F67728">
        <w:t>to</w:t>
      </w:r>
      <w:r w:rsidR="00F67728">
        <w:rPr>
          <w:spacing w:val="-6"/>
        </w:rPr>
        <w:t xml:space="preserve"> </w:t>
      </w:r>
      <w:r w:rsidR="00F67728">
        <w:t>provide</w:t>
      </w:r>
      <w:r w:rsidR="00F67728">
        <w:rPr>
          <w:spacing w:val="-6"/>
        </w:rPr>
        <w:t xml:space="preserve"> </w:t>
      </w:r>
      <w:r w:rsidR="00F67728">
        <w:t>regular</w:t>
      </w:r>
      <w:r w:rsidR="00F67728">
        <w:rPr>
          <w:spacing w:val="-6"/>
        </w:rPr>
        <w:t xml:space="preserve"> </w:t>
      </w:r>
      <w:r w:rsidR="00F67728">
        <w:t>maintenance</w:t>
      </w:r>
      <w:r w:rsidR="00F67728">
        <w:rPr>
          <w:spacing w:val="-5"/>
        </w:rPr>
        <w:t xml:space="preserve"> </w:t>
      </w:r>
      <w:r w:rsidR="00F67728">
        <w:t>service.</w:t>
      </w:r>
    </w:p>
    <w:p w:rsidR="00000000" w:rsidRDefault="00F67728">
      <w:pPr>
        <w:pStyle w:val="BodyText"/>
        <w:kinsoku w:val="0"/>
        <w:overflowPunct w:val="0"/>
        <w:spacing w:before="8"/>
        <w:ind w:left="0"/>
        <w:rPr>
          <w:sz w:val="13"/>
          <w:szCs w:val="13"/>
        </w:rPr>
      </w:pPr>
    </w:p>
    <w:p w:rsidR="00000000" w:rsidRDefault="00F67728">
      <w:pPr>
        <w:pStyle w:val="BodyText"/>
        <w:kinsoku w:val="0"/>
        <w:overflowPunct w:val="0"/>
        <w:spacing w:before="73"/>
        <w:ind w:right="244"/>
      </w:pPr>
      <w:r>
        <w:t>6. The name, address and telephone number</w:t>
      </w:r>
      <w:r>
        <w:t xml:space="preserve"> of an individual representative of the record owner or managing agent </w:t>
      </w:r>
      <w:r>
        <w:rPr>
          <w:spacing w:val="-3"/>
        </w:rPr>
        <w:t xml:space="preserve">who </w:t>
      </w:r>
      <w:r>
        <w:t>may be reached or contacted at any time in the event of an emergency affecting the dwelling or any dwelling unit, including such emergencies  as the failure of any essential service</w:t>
      </w:r>
      <w:r>
        <w:t xml:space="preserve"> or system, and </w:t>
      </w:r>
      <w:r>
        <w:rPr>
          <w:spacing w:val="-3"/>
        </w:rPr>
        <w:t xml:space="preserve">who </w:t>
      </w:r>
      <w:r>
        <w:t>has authority to make emergency decisions concerning</w:t>
      </w:r>
      <w:r>
        <w:rPr>
          <w:spacing w:val="-8"/>
        </w:rPr>
        <w:t xml:space="preserve"> </w:t>
      </w:r>
      <w:r>
        <w:t>the</w:t>
      </w:r>
      <w:r>
        <w:rPr>
          <w:spacing w:val="-7"/>
        </w:rPr>
        <w:t xml:space="preserve"> </w:t>
      </w:r>
      <w:r>
        <w:t>building,</w:t>
      </w:r>
      <w:r>
        <w:rPr>
          <w:spacing w:val="-6"/>
        </w:rPr>
        <w:t xml:space="preserve"> </w:t>
      </w:r>
      <w:r>
        <w:t>including</w:t>
      </w:r>
      <w:r>
        <w:rPr>
          <w:spacing w:val="-8"/>
        </w:rPr>
        <w:t xml:space="preserve"> </w:t>
      </w:r>
      <w:r>
        <w:t>the</w:t>
      </w:r>
      <w:r>
        <w:rPr>
          <w:spacing w:val="-7"/>
        </w:rPr>
        <w:t xml:space="preserve"> </w:t>
      </w:r>
      <w:r>
        <w:t>making</w:t>
      </w:r>
      <w:r>
        <w:rPr>
          <w:spacing w:val="-8"/>
        </w:rPr>
        <w:t xml:space="preserve"> </w:t>
      </w:r>
      <w:r>
        <w:t>of</w:t>
      </w:r>
      <w:r>
        <w:rPr>
          <w:spacing w:val="-9"/>
        </w:rPr>
        <w:t xml:space="preserve"> </w:t>
      </w:r>
      <w:r>
        <w:t>repairs</w:t>
      </w:r>
      <w:r>
        <w:rPr>
          <w:spacing w:val="-8"/>
        </w:rPr>
        <w:t xml:space="preserve"> </w:t>
      </w:r>
      <w:r>
        <w:t>and</w:t>
      </w:r>
      <w:r>
        <w:rPr>
          <w:spacing w:val="-6"/>
        </w:rPr>
        <w:t xml:space="preserve"> </w:t>
      </w:r>
      <w:r>
        <w:t>expenditures,</w:t>
      </w:r>
      <w:r>
        <w:rPr>
          <w:spacing w:val="-6"/>
        </w:rPr>
        <w:t xml:space="preserve"> </w:t>
      </w:r>
      <w:r>
        <w:t>are</w:t>
      </w:r>
      <w:r>
        <w:rPr>
          <w:spacing w:val="-7"/>
        </w:rPr>
        <w:t xml:space="preserve"> </w:t>
      </w:r>
      <w:r>
        <w:t>as</w:t>
      </w:r>
      <w:r>
        <w:rPr>
          <w:spacing w:val="-8"/>
        </w:rPr>
        <w:t xml:space="preserve"> </w:t>
      </w:r>
      <w:r>
        <w:t>follows:</w:t>
      </w:r>
    </w:p>
    <w:p w:rsidR="00000000" w:rsidRDefault="00F67728">
      <w:pPr>
        <w:pStyle w:val="BodyText"/>
        <w:kinsoku w:val="0"/>
        <w:overflowPunct w:val="0"/>
        <w:ind w:left="0"/>
      </w:pPr>
    </w:p>
    <w:p w:rsidR="00000000" w:rsidRDefault="00F67728">
      <w:pPr>
        <w:pStyle w:val="BodyText"/>
        <w:kinsoku w:val="0"/>
        <w:overflowPunct w:val="0"/>
        <w:spacing w:before="4"/>
        <w:ind w:left="0"/>
        <w:rPr>
          <w:sz w:val="13"/>
          <w:szCs w:val="13"/>
        </w:rPr>
      </w:pPr>
    </w:p>
    <w:p w:rsidR="00000000" w:rsidRDefault="00926F05">
      <w:pPr>
        <w:pStyle w:val="BodyText"/>
        <w:kinsoku w:val="0"/>
        <w:overflowPunct w:val="0"/>
        <w:spacing w:line="20" w:lineRule="exact"/>
        <w:ind w:left="111"/>
        <w:rPr>
          <w:sz w:val="2"/>
          <w:szCs w:val="2"/>
        </w:rPr>
      </w:pPr>
      <w:r>
        <w:rPr>
          <w:noProof/>
          <w:sz w:val="2"/>
          <w:szCs w:val="2"/>
        </w:rPr>
        <mc:AlternateContent>
          <mc:Choice Requires="wpg">
            <w:drawing>
              <wp:inline distT="0" distB="0" distL="0" distR="0">
                <wp:extent cx="6513830" cy="12700"/>
                <wp:effectExtent l="6985" t="8890" r="3810" b="0"/>
                <wp:docPr id="21" name="Group 3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513830" cy="12700"/>
                          <a:chOff x="0" y="0"/>
                          <a:chExt cx="10258" cy="20"/>
                        </a:xfrm>
                      </wpg:grpSpPr>
                      <wps:wsp>
                        <wps:cNvPr id="22" name="Freeform 33"/>
                        <wps:cNvSpPr>
                          <a:spLocks/>
                        </wps:cNvSpPr>
                        <wps:spPr bwMode="auto">
                          <a:xfrm>
                            <a:off x="5" y="5"/>
                            <a:ext cx="10248" cy="20"/>
                          </a:xfrm>
                          <a:custGeom>
                            <a:avLst/>
                            <a:gdLst>
                              <a:gd name="T0" fmla="*/ 0 w 10248"/>
                              <a:gd name="T1" fmla="*/ 0 h 20"/>
                              <a:gd name="T2" fmla="*/ 10248 w 10248"/>
                              <a:gd name="T3" fmla="*/ 0 h 20"/>
                            </a:gdLst>
                            <a:ahLst/>
                            <a:cxnLst>
                              <a:cxn ang="0">
                                <a:pos x="T0" y="T1"/>
                              </a:cxn>
                              <a:cxn ang="0">
                                <a:pos x="T2" y="T3"/>
                              </a:cxn>
                            </a:cxnLst>
                            <a:rect l="0" t="0" r="r" b="b"/>
                            <a:pathLst>
                              <a:path w="10248" h="20">
                                <a:moveTo>
                                  <a:pt x="0" y="0"/>
                                </a:moveTo>
                                <a:lnTo>
                                  <a:pt x="10248"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2FE4C4B2" id="Group 32" o:spid="_x0000_s1026" style="width:512.9pt;height:1pt;mso-position-horizontal-relative:char;mso-position-vertical-relative:line" coordsize="10258,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">
                <v:shape id="Freeform 33" o:spid="_x0000_s1027" style="position:absolute;left:5;top:5;width:10248;height:20;visibility:visible;mso-wrap-style:square;v-text-anchor:top" coordsize="10248,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9z14cYA&#10;AADbAAAADwAAAGRycy9kb3ducmV2LnhtbESPS2/CMBCE75X4D9YicSsOOdAqxUQBBOLQQ8vj0Ns2&#10;3jzUeB3FJgn/vq5UieNoZr7RrNLRNKKnztWWFSzmEQji3OqaSwWX8/75FYTzyBoby6TgTg7S9eRp&#10;hYm2A39Sf/KlCBB2CSqovG8TKV1ekUE3ty1x8ArbGfRBdqXUHQ4BbhoZR9FSGqw5LFTY0rai/Od0&#10;Mwq+7PnQZIulG3bf137z8V685JtCqdl0zN5AeBr9I/zfPmoFcQx/X8IPkOt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P9z14cYAAADbAAAADwAAAAAAAAAAAAAAAACYAgAAZHJz&#10;L2Rvd25yZXYueG1sUEsFBgAAAAAEAAQA9QAAAIsDAAAAAA==&#10;" path="m,l10248,e" filled="f" strokeweight=".48pt">
                  <v:path arrowok="t" o:connecttype="custom" o:connectlocs="0,0;10248,0" o:connectangles="0,0"/>
                </v:shape>
                <w10:anchorlock/>
              </v:group>
            </w:pict>
          </mc:Fallback>
        </mc:AlternateContent>
      </w:r>
    </w:p>
    <w:p w:rsidR="00000000" w:rsidRDefault="00F67728">
      <w:pPr>
        <w:pStyle w:val="BodyText"/>
        <w:kinsoku w:val="0"/>
        <w:overflowPunct w:val="0"/>
        <w:spacing w:before="11"/>
        <w:ind w:left="0"/>
        <w:rPr>
          <w:sz w:val="28"/>
          <w:szCs w:val="28"/>
        </w:rPr>
      </w:pPr>
    </w:p>
    <w:p w:rsidR="00000000" w:rsidRDefault="00926F05">
      <w:pPr>
        <w:pStyle w:val="BodyText"/>
        <w:kinsoku w:val="0"/>
        <w:overflowPunct w:val="0"/>
        <w:spacing w:line="20" w:lineRule="exact"/>
        <w:ind w:left="111"/>
        <w:rPr>
          <w:sz w:val="2"/>
          <w:szCs w:val="2"/>
        </w:rPr>
      </w:pPr>
      <w:r>
        <w:rPr>
          <w:noProof/>
          <w:sz w:val="2"/>
          <w:szCs w:val="2"/>
        </w:rPr>
        <mc:AlternateContent>
          <mc:Choice Requires="wpg">
            <w:drawing>
              <wp:inline distT="0" distB="0" distL="0" distR="0">
                <wp:extent cx="6513830" cy="12700"/>
                <wp:effectExtent l="6985" t="4445" r="3810" b="1905"/>
                <wp:docPr id="19" name="Group 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513830" cy="12700"/>
                          <a:chOff x="0" y="0"/>
                          <a:chExt cx="10258" cy="20"/>
                        </a:xfrm>
                      </wpg:grpSpPr>
                      <wps:wsp>
                        <wps:cNvPr id="20" name="Freeform 35"/>
                        <wps:cNvSpPr>
                          <a:spLocks/>
                        </wps:cNvSpPr>
                        <wps:spPr bwMode="auto">
                          <a:xfrm>
                            <a:off x="5" y="5"/>
                            <a:ext cx="10248" cy="20"/>
                          </a:xfrm>
                          <a:custGeom>
                            <a:avLst/>
                            <a:gdLst>
                              <a:gd name="T0" fmla="*/ 0 w 10248"/>
                              <a:gd name="T1" fmla="*/ 0 h 20"/>
                              <a:gd name="T2" fmla="*/ 10248 w 10248"/>
                              <a:gd name="T3" fmla="*/ 0 h 20"/>
                            </a:gdLst>
                            <a:ahLst/>
                            <a:cxnLst>
                              <a:cxn ang="0">
                                <a:pos x="T0" y="T1"/>
                              </a:cxn>
                              <a:cxn ang="0">
                                <a:pos x="T2" y="T3"/>
                              </a:cxn>
                            </a:cxnLst>
                            <a:rect l="0" t="0" r="r" b="b"/>
                            <a:pathLst>
                              <a:path w="10248" h="20">
                                <a:moveTo>
                                  <a:pt x="0" y="0"/>
                                </a:moveTo>
                                <a:lnTo>
                                  <a:pt x="10248" y="0"/>
                                </a:lnTo>
                              </a:path>
                            </a:pathLst>
                          </a:custGeom>
                          <a:noFill/>
                          <a:ln w="609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09883E74" id="Group 34" o:spid="_x0000_s1026" style="width:512.9pt;height:1pt;mso-position-horizontal-relative:char;mso-position-vertical-relative:line" coordsize="10258,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">
                <v:shape id="Freeform 35" o:spid="_x0000_s1027" style="position:absolute;left:5;top:5;width:10248;height:20;visibility:visible;mso-wrap-style:square;v-text-anchor:top" coordsize="10248,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oN3d8MA&#10;AADbAAAADwAAAGRycy9kb3ducmV2LnhtbERPyWrDMBC9F/IPYgK9lESOD8Y4UULIUkpzKFkg18Ga&#10;2MbWyFiq7fbrq0Ogx8fbV5vRNKKnzlWWFSzmEQji3OqKCwW363GWgnAeWWNjmRT8kIPNevKywkzb&#10;gc/UX3whQgi7DBWU3reZlC4vyaCb25Y4cA/bGfQBdoXUHQ4h3DQyjqJEGqw4NJTY0q6kvL58GwX1&#10;7+Lt67y/jkl6POSnIarf758HpV6n43YJwtPo/8VP94dWEIf14Uv4AXL9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oN3d8MAAADbAAAADwAAAAAAAAAAAAAAAACYAgAAZHJzL2Rv&#10;d25yZXYueG1sUEsFBgAAAAAEAAQA9QAAAIgDAAAAAA==&#10;" path="m,l10248,e" filled="f" strokeweight=".16931mm">
                  <v:path arrowok="t" o:connecttype="custom" o:connectlocs="0,0;10248,0" o:connectangles="0,0"/>
                </v:shape>
                <w10:anchorlock/>
              </v:group>
            </w:pict>
          </mc:Fallback>
        </mc:AlternateContent>
      </w:r>
    </w:p>
    <w:p w:rsidR="00000000" w:rsidRDefault="00F67728">
      <w:pPr>
        <w:pStyle w:val="BodyText"/>
        <w:kinsoku w:val="0"/>
        <w:overflowPunct w:val="0"/>
        <w:spacing w:line="20" w:lineRule="exact"/>
        <w:ind w:left="111"/>
        <w:rPr>
          <w:sz w:val="2"/>
          <w:szCs w:val="2"/>
        </w:rPr>
        <w:sectPr w:rsidR="00000000">
          <w:footerReference w:type="default" r:id="rId7"/>
          <w:pgSz w:w="12240" w:h="15840"/>
          <w:pgMar w:top="1180" w:right="840" w:bottom="920" w:left="920" w:header="0" w:footer="731" w:gutter="0"/>
          <w:pgNumType w:start="1"/>
          <w:cols w:space="720"/>
          <w:noEndnote/>
        </w:sectPr>
      </w:pPr>
    </w:p>
    <w:p w:rsidR="00000000" w:rsidRDefault="00F67728">
      <w:pPr>
        <w:pStyle w:val="ListParagraph"/>
        <w:numPr>
          <w:ilvl w:val="0"/>
          <w:numId w:val="1"/>
        </w:numPr>
        <w:tabs>
          <w:tab w:val="left" w:pos="484"/>
        </w:tabs>
        <w:kinsoku w:val="0"/>
        <w:overflowPunct w:val="0"/>
        <w:spacing w:before="61"/>
        <w:ind w:firstLine="0"/>
        <w:rPr>
          <w:rFonts w:cs="Times New Roman"/>
          <w:sz w:val="20"/>
          <w:szCs w:val="20"/>
        </w:rPr>
      </w:pPr>
      <w:r>
        <w:rPr>
          <w:rFonts w:cs="Times New Roman"/>
          <w:sz w:val="20"/>
          <w:szCs w:val="20"/>
        </w:rPr>
        <w:lastRenderedPageBreak/>
        <w:t>The names and addresses of all holders of recorded mortgages on the property are as</w:t>
      </w:r>
      <w:r>
        <w:rPr>
          <w:rFonts w:cs="Times New Roman"/>
          <w:spacing w:val="-11"/>
          <w:sz w:val="20"/>
          <w:szCs w:val="20"/>
        </w:rPr>
        <w:t xml:space="preserve"> </w:t>
      </w:r>
      <w:r>
        <w:rPr>
          <w:rFonts w:cs="Times New Roman"/>
          <w:sz w:val="20"/>
          <w:szCs w:val="20"/>
        </w:rPr>
        <w:t>follows:</w:t>
      </w:r>
    </w:p>
    <w:p w:rsidR="00000000" w:rsidRDefault="00F67728">
      <w:pPr>
        <w:pStyle w:val="BodyText"/>
        <w:kinsoku w:val="0"/>
        <w:overflowPunct w:val="0"/>
        <w:spacing w:before="2"/>
        <w:ind w:left="0"/>
        <w:rPr>
          <w:sz w:val="29"/>
          <w:szCs w:val="29"/>
        </w:rPr>
      </w:pPr>
    </w:p>
    <w:p w:rsidR="00000000" w:rsidRDefault="00926F05">
      <w:pPr>
        <w:pStyle w:val="BodyText"/>
        <w:kinsoku w:val="0"/>
        <w:overflowPunct w:val="0"/>
        <w:spacing w:line="20" w:lineRule="exact"/>
        <w:ind w:left="111"/>
        <w:rPr>
          <w:sz w:val="2"/>
          <w:szCs w:val="2"/>
        </w:rPr>
      </w:pPr>
      <w:r>
        <w:rPr>
          <w:noProof/>
          <w:sz w:val="2"/>
          <w:szCs w:val="2"/>
        </w:rPr>
        <mc:AlternateContent>
          <mc:Choice Requires="wpg">
            <w:drawing>
              <wp:inline distT="0" distB="0" distL="0" distR="0">
                <wp:extent cx="6513830" cy="12700"/>
                <wp:effectExtent l="6985" t="10795" r="3810" b="0"/>
                <wp:docPr id="17" name="Group 3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513830" cy="12700"/>
                          <a:chOff x="0" y="0"/>
                          <a:chExt cx="10258" cy="20"/>
                        </a:xfrm>
                      </wpg:grpSpPr>
                      <wps:wsp>
                        <wps:cNvPr id="18" name="Freeform 38"/>
                        <wps:cNvSpPr>
                          <a:spLocks/>
                        </wps:cNvSpPr>
                        <wps:spPr bwMode="auto">
                          <a:xfrm>
                            <a:off x="5" y="5"/>
                            <a:ext cx="10248" cy="20"/>
                          </a:xfrm>
                          <a:custGeom>
                            <a:avLst/>
                            <a:gdLst>
                              <a:gd name="T0" fmla="*/ 0 w 10248"/>
                              <a:gd name="T1" fmla="*/ 0 h 20"/>
                              <a:gd name="T2" fmla="*/ 10248 w 10248"/>
                              <a:gd name="T3" fmla="*/ 0 h 20"/>
                            </a:gdLst>
                            <a:ahLst/>
                            <a:cxnLst>
                              <a:cxn ang="0">
                                <a:pos x="T0" y="T1"/>
                              </a:cxn>
                              <a:cxn ang="0">
                                <a:pos x="T2" y="T3"/>
                              </a:cxn>
                            </a:cxnLst>
                            <a:rect l="0" t="0" r="r" b="b"/>
                            <a:pathLst>
                              <a:path w="10248" h="20">
                                <a:moveTo>
                                  <a:pt x="0" y="0"/>
                                </a:moveTo>
                                <a:lnTo>
                                  <a:pt x="10248"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5C344BD3" id="Group 37" o:spid="_x0000_s1026" style="width:512.9pt;height:1pt;mso-position-horizontal-relative:char;mso-position-vertical-relative:line" coordsize="10258,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">
                <v:shape id="Freeform 38" o:spid="_x0000_s1027" style="position:absolute;left:5;top:5;width:10248;height:20;visibility:visible;mso-wrap-style:square;v-text-anchor:top" coordsize="10248,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FgItsUA&#10;AADbAAAADwAAAGRycy9kb3ducmV2LnhtbESPS2/CQAyE75X4DysjcSsbeqBVYEFABeqhh5bHgZvJ&#10;Og+R9UbZJUn/fX2o1JutGc98Xq4HV6uO2lB5NjCbJqCIM28rLgycT/vnN1AhIlusPZOBHwqwXo2e&#10;lpha3/M3dcdYKAnhkKKBMsYm1TpkJTkMU98Qi5b71mGUtS20bbGXcFfrlySZa4cVS0OJDe1Kyu7H&#10;hzNw9adDvZnNQ/9+u3Tbr8/8NdvmxkzGw2YBKtIQ/81/1x9W8AVWfpEB9OoX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QWAi2xQAAANsAAAAPAAAAAAAAAAAAAAAAAJgCAABkcnMv&#10;ZG93bnJldi54bWxQSwUGAAAAAAQABAD1AAAAigMAAAAA&#10;" path="m,l10248,e" filled="f" strokeweight=".48pt">
                  <v:path arrowok="t" o:connecttype="custom" o:connectlocs="0,0;10248,0" o:connectangles="0,0"/>
                </v:shape>
                <w10:anchorlock/>
              </v:group>
            </w:pict>
          </mc:Fallback>
        </mc:AlternateContent>
      </w:r>
    </w:p>
    <w:p w:rsidR="00000000" w:rsidRDefault="00F67728">
      <w:pPr>
        <w:pStyle w:val="BodyText"/>
        <w:kinsoku w:val="0"/>
        <w:overflowPunct w:val="0"/>
        <w:spacing w:before="3"/>
        <w:ind w:left="0"/>
        <w:rPr>
          <w:sz w:val="27"/>
          <w:szCs w:val="27"/>
        </w:rPr>
      </w:pPr>
    </w:p>
    <w:p w:rsidR="00000000" w:rsidRDefault="00926F05">
      <w:pPr>
        <w:pStyle w:val="BodyText"/>
        <w:kinsoku w:val="0"/>
        <w:overflowPunct w:val="0"/>
        <w:spacing w:line="20" w:lineRule="exact"/>
        <w:ind w:left="111"/>
        <w:rPr>
          <w:sz w:val="2"/>
          <w:szCs w:val="2"/>
        </w:rPr>
      </w:pPr>
      <w:r>
        <w:rPr>
          <w:noProof/>
          <w:sz w:val="2"/>
          <w:szCs w:val="2"/>
        </w:rPr>
        <mc:AlternateContent>
          <mc:Choice Requires="wpg">
            <w:drawing>
              <wp:inline distT="0" distB="0" distL="0" distR="0">
                <wp:extent cx="6513830" cy="12700"/>
                <wp:effectExtent l="6985" t="3810" r="3810" b="2540"/>
                <wp:docPr id="15" name="Group 3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513830" cy="12700"/>
                          <a:chOff x="0" y="0"/>
                          <a:chExt cx="10258" cy="20"/>
                        </a:xfrm>
                      </wpg:grpSpPr>
                      <wps:wsp>
                        <wps:cNvPr id="16" name="Freeform 40"/>
                        <wps:cNvSpPr>
                          <a:spLocks/>
                        </wps:cNvSpPr>
                        <wps:spPr bwMode="auto">
                          <a:xfrm>
                            <a:off x="5" y="5"/>
                            <a:ext cx="10248" cy="20"/>
                          </a:xfrm>
                          <a:custGeom>
                            <a:avLst/>
                            <a:gdLst>
                              <a:gd name="T0" fmla="*/ 0 w 10248"/>
                              <a:gd name="T1" fmla="*/ 0 h 20"/>
                              <a:gd name="T2" fmla="*/ 10248 w 10248"/>
                              <a:gd name="T3" fmla="*/ 0 h 20"/>
                            </a:gdLst>
                            <a:ahLst/>
                            <a:cxnLst>
                              <a:cxn ang="0">
                                <a:pos x="T0" y="T1"/>
                              </a:cxn>
                              <a:cxn ang="0">
                                <a:pos x="T2" y="T3"/>
                              </a:cxn>
                            </a:cxnLst>
                            <a:rect l="0" t="0" r="r" b="b"/>
                            <a:pathLst>
                              <a:path w="10248" h="20">
                                <a:moveTo>
                                  <a:pt x="0" y="0"/>
                                </a:moveTo>
                                <a:lnTo>
                                  <a:pt x="10248"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1834AE41" id="Group 39" o:spid="_x0000_s1026" style="width:512.9pt;height:1pt;mso-position-horizontal-relative:char;mso-position-vertical-relative:line" coordsize="10258,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">
                <v:shape id="Freeform 40" o:spid="_x0000_s1027" style="position:absolute;left:5;top:5;width:10248;height:20;visibility:visible;mso-wrap-style:square;v-text-anchor:top" coordsize="10248,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os5X8MA&#10;AADbAAAADwAAAGRycy9kb3ducmV2LnhtbERPO2/CMBDeK/U/WIfUrTgwpChgolDUqkOHEsrAdsSX&#10;h4jPUewm6b+vkZC63afveZt0Mq0YqHeNZQWLeQSCuLC64UrB9/HteQXCeWSNrWVS8EsO0u3jwwYT&#10;bUc+0JD7SoQQdgkqqL3vEildUZNBN7cdceBK2xv0AfaV1D2OIdy0chlFsTTYcGiosaPXmopr/mMU&#10;nO3xvc0WsRv3l9Ow+/osX4pdqdTTbMrWIDxN/l98d3/oMD+G2y/hALn9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os5X8MAAADbAAAADwAAAAAAAAAAAAAAAACYAgAAZHJzL2Rv&#10;d25yZXYueG1sUEsFBgAAAAAEAAQA9QAAAIgDAAAAAA==&#10;" path="m,l10248,e" filled="f" strokeweight=".48pt">
                  <v:path arrowok="t" o:connecttype="custom" o:connectlocs="0,0;10248,0" o:connectangles="0,0"/>
                </v:shape>
                <w10:anchorlock/>
              </v:group>
            </w:pict>
          </mc:Fallback>
        </mc:AlternateContent>
      </w:r>
    </w:p>
    <w:p w:rsidR="00000000" w:rsidRDefault="00F67728">
      <w:pPr>
        <w:pStyle w:val="BodyText"/>
        <w:kinsoku w:val="0"/>
        <w:overflowPunct w:val="0"/>
        <w:spacing w:before="2"/>
        <w:ind w:left="0"/>
        <w:rPr>
          <w:sz w:val="12"/>
          <w:szCs w:val="12"/>
        </w:rPr>
      </w:pPr>
    </w:p>
    <w:p w:rsidR="00000000" w:rsidRDefault="00926F05">
      <w:pPr>
        <w:pStyle w:val="BodyText"/>
        <w:kinsoku w:val="0"/>
        <w:overflowPunct w:val="0"/>
        <w:spacing w:before="73"/>
        <w:ind w:left="685" w:right="4250"/>
      </w:pPr>
      <w:r>
        <w:rPr>
          <w:noProof/>
        </w:rPr>
        <mc:AlternateContent>
          <mc:Choice Requires="wps">
            <w:drawing>
              <wp:anchor distT="0" distB="0" distL="114300" distR="114300" simplePos="0" relativeHeight="251647488" behindDoc="1" locked="0" layoutInCell="0" allowOverlap="1">
                <wp:simplePos x="0" y="0"/>
                <wp:positionH relativeFrom="page">
                  <wp:posOffset>800100</wp:posOffset>
                </wp:positionH>
                <wp:positionV relativeFrom="paragraph">
                  <wp:posOffset>50165</wp:posOffset>
                </wp:positionV>
                <wp:extent cx="161925" cy="143510"/>
                <wp:effectExtent l="0" t="0" r="0" b="0"/>
                <wp:wrapNone/>
                <wp:docPr id="14" name="Freeform 4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61925" cy="143510"/>
                        </a:xfrm>
                        <a:custGeom>
                          <a:avLst/>
                          <a:gdLst>
                            <a:gd name="T0" fmla="*/ 0 w 255"/>
                            <a:gd name="T1" fmla="*/ 0 h 226"/>
                            <a:gd name="T2" fmla="*/ 254 w 255"/>
                            <a:gd name="T3" fmla="*/ 0 h 226"/>
                            <a:gd name="T4" fmla="*/ 254 w 255"/>
                            <a:gd name="T5" fmla="*/ 225 h 226"/>
                            <a:gd name="T6" fmla="*/ 0 w 255"/>
                            <a:gd name="T7" fmla="*/ 225 h 226"/>
                            <a:gd name="T8" fmla="*/ 0 w 255"/>
                            <a:gd name="T9" fmla="*/ 0 h 226"/>
                          </a:gdLst>
                          <a:ahLst/>
                          <a:cxnLst>
                            <a:cxn ang="0">
                              <a:pos x="T0" y="T1"/>
                            </a:cxn>
                            <a:cxn ang="0">
                              <a:pos x="T2" y="T3"/>
                            </a:cxn>
                            <a:cxn ang="0">
                              <a:pos x="T4" y="T5"/>
                            </a:cxn>
                            <a:cxn ang="0">
                              <a:pos x="T6" y="T7"/>
                            </a:cxn>
                            <a:cxn ang="0">
                              <a:pos x="T8" y="T9"/>
                            </a:cxn>
                          </a:cxnLst>
                          <a:rect l="0" t="0" r="r" b="b"/>
                          <a:pathLst>
                            <a:path w="255" h="226">
                              <a:moveTo>
                                <a:pt x="0" y="0"/>
                              </a:moveTo>
                              <a:lnTo>
                                <a:pt x="254" y="0"/>
                              </a:lnTo>
                              <a:lnTo>
                                <a:pt x="254" y="225"/>
                              </a:lnTo>
                              <a:lnTo>
                                <a:pt x="0" y="225"/>
                              </a:lnTo>
                              <a:lnTo>
                                <a:pt x="0" y="0"/>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5DD241B" id="Freeform 41" o:spid="_x0000_s1026" style="position:absolute;margin-left:63pt;margin-top:3.95pt;width:12.75pt;height:11.3pt;z-index:-25166899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255,2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" o:allowincell="f" path="m,l254,r,225l,225,,xe" filled="f" strokeweight=".72pt">
                <v:path arrowok="t" o:connecttype="custom" o:connectlocs="0,0;161290,0;161290,142875;0,142875;0,0" o:connectangles="0,0,0,0,0"/>
                <w10:wrap anchorx="page"/>
              </v:shape>
            </w:pict>
          </mc:Fallback>
        </mc:AlternateContent>
      </w:r>
      <w:r w:rsidR="00F67728">
        <w:t>There is no recorded mortgage on the</w:t>
      </w:r>
      <w:r w:rsidR="00F67728">
        <w:rPr>
          <w:spacing w:val="-26"/>
        </w:rPr>
        <w:t xml:space="preserve"> </w:t>
      </w:r>
      <w:r w:rsidR="00F67728">
        <w:t>property.</w:t>
      </w:r>
    </w:p>
    <w:p w:rsidR="00000000" w:rsidRDefault="00F67728">
      <w:pPr>
        <w:pStyle w:val="BodyText"/>
        <w:kinsoku w:val="0"/>
        <w:overflowPunct w:val="0"/>
        <w:spacing w:before="1"/>
        <w:ind w:left="0"/>
      </w:pPr>
    </w:p>
    <w:p w:rsidR="00000000" w:rsidRDefault="00F67728">
      <w:pPr>
        <w:pStyle w:val="ListParagraph"/>
        <w:numPr>
          <w:ilvl w:val="0"/>
          <w:numId w:val="1"/>
        </w:numPr>
        <w:tabs>
          <w:tab w:val="left" w:pos="434"/>
        </w:tabs>
        <w:kinsoku w:val="0"/>
        <w:overflowPunct w:val="0"/>
        <w:ind w:right="825" w:firstLine="0"/>
        <w:rPr>
          <w:rFonts w:cs="Times New Roman"/>
          <w:sz w:val="20"/>
          <w:szCs w:val="20"/>
        </w:rPr>
      </w:pPr>
      <w:r>
        <w:rPr>
          <w:rFonts w:cs="Times New Roman"/>
          <w:sz w:val="20"/>
          <w:szCs w:val="20"/>
        </w:rPr>
        <w:t>If</w:t>
      </w:r>
      <w:r>
        <w:rPr>
          <w:rFonts w:cs="Times New Roman"/>
          <w:spacing w:val="-6"/>
          <w:sz w:val="20"/>
          <w:szCs w:val="20"/>
        </w:rPr>
        <w:t xml:space="preserve"> </w:t>
      </w:r>
      <w:r>
        <w:rPr>
          <w:rFonts w:cs="Times New Roman"/>
          <w:sz w:val="20"/>
          <w:szCs w:val="20"/>
        </w:rPr>
        <w:t>fuel</w:t>
      </w:r>
      <w:r>
        <w:rPr>
          <w:rFonts w:cs="Times New Roman"/>
          <w:spacing w:val="-4"/>
          <w:sz w:val="20"/>
          <w:szCs w:val="20"/>
        </w:rPr>
        <w:t xml:space="preserve"> </w:t>
      </w:r>
      <w:r>
        <w:rPr>
          <w:rFonts w:cs="Times New Roman"/>
          <w:sz w:val="20"/>
          <w:szCs w:val="20"/>
        </w:rPr>
        <w:t>oil</w:t>
      </w:r>
      <w:r>
        <w:rPr>
          <w:rFonts w:cs="Times New Roman"/>
          <w:spacing w:val="-4"/>
          <w:sz w:val="20"/>
          <w:szCs w:val="20"/>
        </w:rPr>
        <w:t xml:space="preserve"> </w:t>
      </w:r>
      <w:r>
        <w:rPr>
          <w:rFonts w:cs="Times New Roman"/>
          <w:sz w:val="20"/>
          <w:szCs w:val="20"/>
        </w:rPr>
        <w:t>is</w:t>
      </w:r>
      <w:r>
        <w:rPr>
          <w:rFonts w:cs="Times New Roman"/>
          <w:spacing w:val="-5"/>
          <w:sz w:val="20"/>
          <w:szCs w:val="20"/>
        </w:rPr>
        <w:t xml:space="preserve"> </w:t>
      </w:r>
      <w:r>
        <w:rPr>
          <w:rFonts w:cs="Times New Roman"/>
          <w:sz w:val="20"/>
          <w:szCs w:val="20"/>
        </w:rPr>
        <w:t>used</w:t>
      </w:r>
      <w:r>
        <w:rPr>
          <w:rFonts w:cs="Times New Roman"/>
          <w:spacing w:val="-4"/>
          <w:sz w:val="20"/>
          <w:szCs w:val="20"/>
        </w:rPr>
        <w:t xml:space="preserve"> </w:t>
      </w:r>
      <w:r>
        <w:rPr>
          <w:rFonts w:cs="Times New Roman"/>
          <w:sz w:val="20"/>
          <w:szCs w:val="20"/>
        </w:rPr>
        <w:t>to</w:t>
      </w:r>
      <w:r>
        <w:rPr>
          <w:rFonts w:cs="Times New Roman"/>
          <w:spacing w:val="-4"/>
          <w:sz w:val="20"/>
          <w:szCs w:val="20"/>
        </w:rPr>
        <w:t xml:space="preserve"> </w:t>
      </w:r>
      <w:r>
        <w:rPr>
          <w:rFonts w:cs="Times New Roman"/>
          <w:sz w:val="20"/>
          <w:szCs w:val="20"/>
        </w:rPr>
        <w:t>heat</w:t>
      </w:r>
      <w:r>
        <w:rPr>
          <w:rFonts w:cs="Times New Roman"/>
          <w:spacing w:val="-4"/>
          <w:sz w:val="20"/>
          <w:szCs w:val="20"/>
        </w:rPr>
        <w:t xml:space="preserve"> </w:t>
      </w:r>
      <w:r>
        <w:rPr>
          <w:rFonts w:cs="Times New Roman"/>
          <w:sz w:val="20"/>
          <w:szCs w:val="20"/>
        </w:rPr>
        <w:t>the</w:t>
      </w:r>
      <w:r>
        <w:rPr>
          <w:rFonts w:cs="Times New Roman"/>
          <w:spacing w:val="-4"/>
          <w:sz w:val="20"/>
          <w:szCs w:val="20"/>
        </w:rPr>
        <w:t xml:space="preserve"> </w:t>
      </w:r>
      <w:r>
        <w:rPr>
          <w:rFonts w:cs="Times New Roman"/>
          <w:sz w:val="20"/>
          <w:szCs w:val="20"/>
        </w:rPr>
        <w:t>building</w:t>
      </w:r>
      <w:r>
        <w:rPr>
          <w:rFonts w:cs="Times New Roman"/>
          <w:spacing w:val="-5"/>
          <w:sz w:val="20"/>
          <w:szCs w:val="20"/>
        </w:rPr>
        <w:t xml:space="preserve"> </w:t>
      </w:r>
      <w:r>
        <w:rPr>
          <w:rFonts w:cs="Times New Roman"/>
          <w:sz w:val="20"/>
          <w:szCs w:val="20"/>
        </w:rPr>
        <w:t>and</w:t>
      </w:r>
      <w:r>
        <w:rPr>
          <w:rFonts w:cs="Times New Roman"/>
          <w:spacing w:val="-4"/>
          <w:sz w:val="20"/>
          <w:szCs w:val="20"/>
        </w:rPr>
        <w:t xml:space="preserve"> </w:t>
      </w:r>
      <w:r>
        <w:rPr>
          <w:rFonts w:cs="Times New Roman"/>
          <w:sz w:val="20"/>
          <w:szCs w:val="20"/>
        </w:rPr>
        <w:t>the</w:t>
      </w:r>
      <w:r>
        <w:rPr>
          <w:rFonts w:cs="Times New Roman"/>
          <w:spacing w:val="-4"/>
          <w:sz w:val="20"/>
          <w:szCs w:val="20"/>
        </w:rPr>
        <w:t xml:space="preserve"> </w:t>
      </w:r>
      <w:r>
        <w:rPr>
          <w:rFonts w:cs="Times New Roman"/>
          <w:sz w:val="20"/>
          <w:szCs w:val="20"/>
        </w:rPr>
        <w:t>landlord</w:t>
      </w:r>
      <w:r>
        <w:rPr>
          <w:rFonts w:cs="Times New Roman"/>
          <w:spacing w:val="-4"/>
          <w:sz w:val="20"/>
          <w:szCs w:val="20"/>
        </w:rPr>
        <w:t xml:space="preserve"> </w:t>
      </w:r>
      <w:r>
        <w:rPr>
          <w:rFonts w:cs="Times New Roman"/>
          <w:sz w:val="20"/>
          <w:szCs w:val="20"/>
        </w:rPr>
        <w:t>furnishes</w:t>
      </w:r>
      <w:r>
        <w:rPr>
          <w:rFonts w:cs="Times New Roman"/>
          <w:spacing w:val="-5"/>
          <w:sz w:val="20"/>
          <w:szCs w:val="20"/>
        </w:rPr>
        <w:t xml:space="preserve"> </w:t>
      </w:r>
      <w:r>
        <w:rPr>
          <w:rFonts w:cs="Times New Roman"/>
          <w:sz w:val="20"/>
          <w:szCs w:val="20"/>
        </w:rPr>
        <w:t>the</w:t>
      </w:r>
      <w:r>
        <w:rPr>
          <w:rFonts w:cs="Times New Roman"/>
          <w:spacing w:val="-4"/>
          <w:sz w:val="20"/>
          <w:szCs w:val="20"/>
        </w:rPr>
        <w:t xml:space="preserve"> </w:t>
      </w:r>
      <w:r>
        <w:rPr>
          <w:rFonts w:cs="Times New Roman"/>
          <w:sz w:val="20"/>
          <w:szCs w:val="20"/>
        </w:rPr>
        <w:t>heat,</w:t>
      </w:r>
      <w:r>
        <w:rPr>
          <w:rFonts w:cs="Times New Roman"/>
          <w:spacing w:val="-4"/>
          <w:sz w:val="20"/>
          <w:szCs w:val="20"/>
        </w:rPr>
        <w:t xml:space="preserve"> </w:t>
      </w:r>
      <w:r>
        <w:rPr>
          <w:rFonts w:cs="Times New Roman"/>
          <w:sz w:val="20"/>
          <w:szCs w:val="20"/>
        </w:rPr>
        <w:t>the</w:t>
      </w:r>
      <w:r>
        <w:rPr>
          <w:rFonts w:cs="Times New Roman"/>
          <w:spacing w:val="-4"/>
          <w:sz w:val="20"/>
          <w:szCs w:val="20"/>
        </w:rPr>
        <w:t xml:space="preserve"> </w:t>
      </w:r>
      <w:r>
        <w:rPr>
          <w:rFonts w:cs="Times New Roman"/>
          <w:sz w:val="20"/>
          <w:szCs w:val="20"/>
        </w:rPr>
        <w:t>name</w:t>
      </w:r>
      <w:r>
        <w:rPr>
          <w:rFonts w:cs="Times New Roman"/>
          <w:spacing w:val="-4"/>
          <w:sz w:val="20"/>
          <w:szCs w:val="20"/>
        </w:rPr>
        <w:t xml:space="preserve"> </w:t>
      </w:r>
      <w:r>
        <w:rPr>
          <w:rFonts w:cs="Times New Roman"/>
          <w:sz w:val="20"/>
          <w:szCs w:val="20"/>
        </w:rPr>
        <w:t>and</w:t>
      </w:r>
      <w:r>
        <w:rPr>
          <w:rFonts w:cs="Times New Roman"/>
          <w:spacing w:val="-4"/>
          <w:sz w:val="20"/>
          <w:szCs w:val="20"/>
        </w:rPr>
        <w:t xml:space="preserve"> </w:t>
      </w:r>
      <w:r>
        <w:rPr>
          <w:rFonts w:cs="Times New Roman"/>
          <w:sz w:val="20"/>
          <w:szCs w:val="20"/>
        </w:rPr>
        <w:t>address</w:t>
      </w:r>
      <w:r>
        <w:rPr>
          <w:rFonts w:cs="Times New Roman"/>
          <w:spacing w:val="-5"/>
          <w:sz w:val="20"/>
          <w:szCs w:val="20"/>
        </w:rPr>
        <w:t xml:space="preserve"> </w:t>
      </w:r>
      <w:r>
        <w:rPr>
          <w:rFonts w:cs="Times New Roman"/>
          <w:sz w:val="20"/>
          <w:szCs w:val="20"/>
        </w:rPr>
        <w:t>of</w:t>
      </w:r>
      <w:r>
        <w:rPr>
          <w:rFonts w:cs="Times New Roman"/>
          <w:spacing w:val="-6"/>
          <w:sz w:val="20"/>
          <w:szCs w:val="20"/>
        </w:rPr>
        <w:t xml:space="preserve"> </w:t>
      </w:r>
      <w:r>
        <w:rPr>
          <w:rFonts w:cs="Times New Roman"/>
          <w:sz w:val="20"/>
          <w:szCs w:val="20"/>
        </w:rPr>
        <w:t>the</w:t>
      </w:r>
      <w:r>
        <w:rPr>
          <w:rFonts w:cs="Times New Roman"/>
          <w:spacing w:val="-4"/>
          <w:sz w:val="20"/>
          <w:szCs w:val="20"/>
        </w:rPr>
        <w:t xml:space="preserve"> </w:t>
      </w:r>
      <w:r>
        <w:rPr>
          <w:rFonts w:cs="Times New Roman"/>
          <w:sz w:val="20"/>
          <w:szCs w:val="20"/>
        </w:rPr>
        <w:t>fuel</w:t>
      </w:r>
      <w:r>
        <w:rPr>
          <w:rFonts w:cs="Times New Roman"/>
          <w:spacing w:val="-4"/>
          <w:sz w:val="20"/>
          <w:szCs w:val="20"/>
        </w:rPr>
        <w:t xml:space="preserve"> </w:t>
      </w:r>
      <w:r>
        <w:rPr>
          <w:rFonts w:cs="Times New Roman"/>
          <w:sz w:val="20"/>
          <w:szCs w:val="20"/>
        </w:rPr>
        <w:t>oil</w:t>
      </w:r>
      <w:r>
        <w:rPr>
          <w:rFonts w:cs="Times New Roman"/>
          <w:spacing w:val="-4"/>
          <w:sz w:val="20"/>
          <w:szCs w:val="20"/>
        </w:rPr>
        <w:t xml:space="preserve"> </w:t>
      </w:r>
      <w:r>
        <w:rPr>
          <w:rFonts w:cs="Times New Roman"/>
          <w:sz w:val="20"/>
          <w:szCs w:val="20"/>
        </w:rPr>
        <w:t>dealer servicing</w:t>
      </w:r>
      <w:r>
        <w:rPr>
          <w:rFonts w:cs="Times New Roman"/>
          <w:spacing w:val="-6"/>
          <w:sz w:val="20"/>
          <w:szCs w:val="20"/>
        </w:rPr>
        <w:t xml:space="preserve"> </w:t>
      </w:r>
      <w:r>
        <w:rPr>
          <w:rFonts w:cs="Times New Roman"/>
          <w:sz w:val="20"/>
          <w:szCs w:val="20"/>
        </w:rPr>
        <w:t>the</w:t>
      </w:r>
      <w:r>
        <w:rPr>
          <w:rFonts w:cs="Times New Roman"/>
          <w:spacing w:val="-5"/>
          <w:sz w:val="20"/>
          <w:szCs w:val="20"/>
        </w:rPr>
        <w:t xml:space="preserve"> </w:t>
      </w:r>
      <w:r>
        <w:rPr>
          <w:rFonts w:cs="Times New Roman"/>
          <w:sz w:val="20"/>
          <w:szCs w:val="20"/>
        </w:rPr>
        <w:t>building</w:t>
      </w:r>
      <w:r>
        <w:rPr>
          <w:rFonts w:cs="Times New Roman"/>
          <w:spacing w:val="-6"/>
          <w:sz w:val="20"/>
          <w:szCs w:val="20"/>
        </w:rPr>
        <w:t xml:space="preserve"> </w:t>
      </w:r>
      <w:r>
        <w:rPr>
          <w:rFonts w:cs="Times New Roman"/>
          <w:sz w:val="20"/>
          <w:szCs w:val="20"/>
        </w:rPr>
        <w:t>and</w:t>
      </w:r>
      <w:r>
        <w:rPr>
          <w:rFonts w:cs="Times New Roman"/>
          <w:spacing w:val="-5"/>
          <w:sz w:val="20"/>
          <w:szCs w:val="20"/>
        </w:rPr>
        <w:t xml:space="preserve"> </w:t>
      </w:r>
      <w:r>
        <w:rPr>
          <w:rFonts w:cs="Times New Roman"/>
          <w:sz w:val="20"/>
          <w:szCs w:val="20"/>
        </w:rPr>
        <w:t>the</w:t>
      </w:r>
      <w:r>
        <w:rPr>
          <w:rFonts w:cs="Times New Roman"/>
          <w:spacing w:val="-5"/>
          <w:sz w:val="20"/>
          <w:szCs w:val="20"/>
        </w:rPr>
        <w:t xml:space="preserve"> </w:t>
      </w:r>
      <w:r>
        <w:rPr>
          <w:rFonts w:cs="Times New Roman"/>
          <w:sz w:val="20"/>
          <w:szCs w:val="20"/>
        </w:rPr>
        <w:t>grade</w:t>
      </w:r>
      <w:r>
        <w:rPr>
          <w:rFonts w:cs="Times New Roman"/>
          <w:spacing w:val="-5"/>
          <w:sz w:val="20"/>
          <w:szCs w:val="20"/>
        </w:rPr>
        <w:t xml:space="preserve"> </w:t>
      </w:r>
      <w:r>
        <w:rPr>
          <w:rFonts w:cs="Times New Roman"/>
          <w:sz w:val="20"/>
          <w:szCs w:val="20"/>
        </w:rPr>
        <w:t>of</w:t>
      </w:r>
      <w:r>
        <w:rPr>
          <w:rFonts w:cs="Times New Roman"/>
          <w:spacing w:val="-7"/>
          <w:sz w:val="20"/>
          <w:szCs w:val="20"/>
        </w:rPr>
        <w:t xml:space="preserve"> </w:t>
      </w:r>
      <w:r>
        <w:rPr>
          <w:rFonts w:cs="Times New Roman"/>
          <w:sz w:val="20"/>
          <w:szCs w:val="20"/>
        </w:rPr>
        <w:t>fuel</w:t>
      </w:r>
      <w:r>
        <w:rPr>
          <w:rFonts w:cs="Times New Roman"/>
          <w:spacing w:val="-5"/>
          <w:sz w:val="20"/>
          <w:szCs w:val="20"/>
        </w:rPr>
        <w:t xml:space="preserve"> </w:t>
      </w:r>
      <w:r>
        <w:rPr>
          <w:rFonts w:cs="Times New Roman"/>
          <w:sz w:val="20"/>
          <w:szCs w:val="20"/>
        </w:rPr>
        <w:t>oil</w:t>
      </w:r>
      <w:r>
        <w:rPr>
          <w:rFonts w:cs="Times New Roman"/>
          <w:spacing w:val="-5"/>
          <w:sz w:val="20"/>
          <w:szCs w:val="20"/>
        </w:rPr>
        <w:t xml:space="preserve"> </w:t>
      </w:r>
      <w:r>
        <w:rPr>
          <w:rFonts w:cs="Times New Roman"/>
          <w:sz w:val="20"/>
          <w:szCs w:val="20"/>
        </w:rPr>
        <w:t>used</w:t>
      </w:r>
      <w:r>
        <w:rPr>
          <w:rFonts w:cs="Times New Roman"/>
          <w:spacing w:val="-5"/>
          <w:sz w:val="20"/>
          <w:szCs w:val="20"/>
        </w:rPr>
        <w:t xml:space="preserve"> </w:t>
      </w:r>
      <w:r>
        <w:rPr>
          <w:rFonts w:cs="Times New Roman"/>
          <w:sz w:val="20"/>
          <w:szCs w:val="20"/>
        </w:rPr>
        <w:t>are</w:t>
      </w:r>
      <w:r>
        <w:rPr>
          <w:rFonts w:cs="Times New Roman"/>
          <w:spacing w:val="-5"/>
          <w:sz w:val="20"/>
          <w:szCs w:val="20"/>
        </w:rPr>
        <w:t xml:space="preserve"> </w:t>
      </w:r>
      <w:r>
        <w:rPr>
          <w:rFonts w:cs="Times New Roman"/>
          <w:sz w:val="20"/>
          <w:szCs w:val="20"/>
        </w:rPr>
        <w:t>as</w:t>
      </w:r>
      <w:r>
        <w:rPr>
          <w:rFonts w:cs="Times New Roman"/>
          <w:spacing w:val="-6"/>
          <w:sz w:val="20"/>
          <w:szCs w:val="20"/>
        </w:rPr>
        <w:t xml:space="preserve"> </w:t>
      </w:r>
      <w:r>
        <w:rPr>
          <w:rFonts w:cs="Times New Roman"/>
          <w:sz w:val="20"/>
          <w:szCs w:val="20"/>
        </w:rPr>
        <w:t>follows:</w:t>
      </w:r>
    </w:p>
    <w:p w:rsidR="00000000" w:rsidRDefault="00F67728">
      <w:pPr>
        <w:pStyle w:val="BodyText"/>
        <w:kinsoku w:val="0"/>
        <w:overflowPunct w:val="0"/>
        <w:spacing w:line="228" w:lineRule="exact"/>
        <w:ind w:left="231" w:right="4250"/>
      </w:pPr>
      <w:r>
        <w:t>Dealer</w:t>
      </w:r>
      <w:r>
        <w:rPr>
          <w:spacing w:val="-9"/>
        </w:rPr>
        <w:t xml:space="preserve"> </w:t>
      </w:r>
      <w:r>
        <w:t>Name:</w:t>
      </w:r>
    </w:p>
    <w:p w:rsidR="00000000" w:rsidRDefault="00F67728">
      <w:pPr>
        <w:pStyle w:val="BodyText"/>
        <w:kinsoku w:val="0"/>
        <w:overflowPunct w:val="0"/>
        <w:spacing w:before="9"/>
        <w:ind w:left="0"/>
        <w:rPr>
          <w:sz w:val="14"/>
          <w:szCs w:val="14"/>
        </w:rPr>
      </w:pPr>
    </w:p>
    <w:p w:rsidR="00000000" w:rsidRDefault="00926F05">
      <w:pPr>
        <w:pStyle w:val="BodyText"/>
        <w:kinsoku w:val="0"/>
        <w:overflowPunct w:val="0"/>
        <w:spacing w:line="20" w:lineRule="exact"/>
        <w:ind w:left="1719"/>
        <w:rPr>
          <w:sz w:val="2"/>
          <w:szCs w:val="2"/>
        </w:rPr>
      </w:pPr>
      <w:r>
        <w:rPr>
          <w:noProof/>
          <w:sz w:val="2"/>
          <w:szCs w:val="2"/>
        </w:rPr>
        <mc:AlternateContent>
          <mc:Choice Requires="wpg">
            <w:drawing>
              <wp:inline distT="0" distB="0" distL="0" distR="0">
                <wp:extent cx="5492750" cy="12700"/>
                <wp:effectExtent l="8890" t="8255" r="3810" b="0"/>
                <wp:docPr id="12" name="Group 4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92750" cy="12700"/>
                          <a:chOff x="0" y="0"/>
                          <a:chExt cx="8650" cy="20"/>
                        </a:xfrm>
                      </wpg:grpSpPr>
                      <wps:wsp>
                        <wps:cNvPr id="13" name="Freeform 43"/>
                        <wps:cNvSpPr>
                          <a:spLocks/>
                        </wps:cNvSpPr>
                        <wps:spPr bwMode="auto">
                          <a:xfrm>
                            <a:off x="5" y="5"/>
                            <a:ext cx="8640" cy="20"/>
                          </a:xfrm>
                          <a:custGeom>
                            <a:avLst/>
                            <a:gdLst>
                              <a:gd name="T0" fmla="*/ 0 w 8640"/>
                              <a:gd name="T1" fmla="*/ 0 h 20"/>
                              <a:gd name="T2" fmla="*/ 8640 w 8640"/>
                              <a:gd name="T3" fmla="*/ 0 h 20"/>
                            </a:gdLst>
                            <a:ahLst/>
                            <a:cxnLst>
                              <a:cxn ang="0">
                                <a:pos x="T0" y="T1"/>
                              </a:cxn>
                              <a:cxn ang="0">
                                <a:pos x="T2" y="T3"/>
                              </a:cxn>
                            </a:cxnLst>
                            <a:rect l="0" t="0" r="r" b="b"/>
                            <a:pathLst>
                              <a:path w="8640" h="20">
                                <a:moveTo>
                                  <a:pt x="0" y="0"/>
                                </a:moveTo>
                                <a:lnTo>
                                  <a:pt x="864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50FCE581" id="Group 42" o:spid="_x0000_s1026" style="width:432.5pt;height:1pt;mso-position-horizontal-relative:char;mso-position-vertical-relative:line" coordsize="865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">
                <v:shape id="Freeform 43" o:spid="_x0000_s1027" style="position:absolute;left:5;top:5;width:8640;height:20;visibility:visible;mso-wrap-style:square;v-text-anchor:top" coordsize="8640,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VJZCcAA&#10;AADbAAAADwAAAGRycy9kb3ducmV2LnhtbERPTWvCQBC9C/0PyxS8iG5qRCV1lSK19Forep1mp0kw&#10;Mxt2V43/vlso9DaP9zmrTc+tupIPjRMDT5MMFEnpbCOVgcPnbrwEFSKKxdYJGbhTgM36YbDCwrqb&#10;fNB1HyuVQiQUaKCOsSu0DmVNjGHiOpLEfTvPGBP0lbYebymcWz3NsrlmbCQ11NjRtqbyvL+wgVc/&#10;mx15uxidF6evPA8X5kBvxgwf+5dnUJH6+C/+c7/bND+H31/SAXr9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0VJZCcAAAADbAAAADwAAAAAAAAAAAAAAAACYAgAAZHJzL2Rvd25y&#10;ZXYueG1sUEsFBgAAAAAEAAQA9QAAAIUDAAAAAA==&#10;" path="m,l8640,e" filled="f" strokeweight=".48pt">
                  <v:path arrowok="t" o:connecttype="custom" o:connectlocs="0,0;8640,0" o:connectangles="0,0"/>
                </v:shape>
                <w10:anchorlock/>
              </v:group>
            </w:pict>
          </mc:Fallback>
        </mc:AlternateContent>
      </w:r>
    </w:p>
    <w:p w:rsidR="00000000" w:rsidRDefault="00926F05">
      <w:pPr>
        <w:pStyle w:val="BodyText"/>
        <w:kinsoku w:val="0"/>
        <w:overflowPunct w:val="0"/>
        <w:spacing w:line="345" w:lineRule="auto"/>
        <w:ind w:right="8996"/>
      </w:pPr>
      <w:r>
        <w:rPr>
          <w:noProof/>
        </w:rPr>
        <mc:AlternateContent>
          <mc:Choice Requires="wps">
            <w:drawing>
              <wp:anchor distT="0" distB="0" distL="114300" distR="114300" simplePos="0" relativeHeight="251648512" behindDoc="1" locked="0" layoutInCell="0" allowOverlap="1">
                <wp:simplePos x="0" y="0"/>
                <wp:positionH relativeFrom="page">
                  <wp:posOffset>1678940</wp:posOffset>
                </wp:positionH>
                <wp:positionV relativeFrom="paragraph">
                  <wp:posOffset>211455</wp:posOffset>
                </wp:positionV>
                <wp:extent cx="5486400" cy="12700"/>
                <wp:effectExtent l="0" t="0" r="0" b="0"/>
                <wp:wrapNone/>
                <wp:docPr id="11" name="Freeform 4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486400" cy="12700"/>
                        </a:xfrm>
                        <a:custGeom>
                          <a:avLst/>
                          <a:gdLst>
                            <a:gd name="T0" fmla="*/ 0 w 8640"/>
                            <a:gd name="T1" fmla="*/ 0 h 20"/>
                            <a:gd name="T2" fmla="*/ 8640 w 8640"/>
                            <a:gd name="T3" fmla="*/ 0 h 20"/>
                          </a:gdLst>
                          <a:ahLst/>
                          <a:cxnLst>
                            <a:cxn ang="0">
                              <a:pos x="T0" y="T1"/>
                            </a:cxn>
                            <a:cxn ang="0">
                              <a:pos x="T2" y="T3"/>
                            </a:cxn>
                          </a:cxnLst>
                          <a:rect l="0" t="0" r="r" b="b"/>
                          <a:pathLst>
                            <a:path w="8640" h="20">
                              <a:moveTo>
                                <a:pt x="0" y="0"/>
                              </a:moveTo>
                              <a:lnTo>
                                <a:pt x="864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67AC5727" id="Freeform 44" o:spid="_x0000_s1026" style="position:absolute;z-index:-25166796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32.2pt,16.65pt,564.2pt,16.65pt" coordsize="864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" o:allowincell="f" filled="f" strokeweight=".48pt">
                <v:path arrowok="t" o:connecttype="custom" o:connectlocs="0,0;5486400,0" o:connectangles="0,0"/>
                <w10:wrap anchorx="page"/>
              </v:polyline>
            </w:pict>
          </mc:Fallback>
        </mc:AlternateContent>
      </w:r>
      <w:r w:rsidR="00F67728">
        <w:t>Dealer</w:t>
      </w:r>
      <w:r w:rsidR="00F67728">
        <w:rPr>
          <w:spacing w:val="-7"/>
        </w:rPr>
        <w:t xml:space="preserve"> </w:t>
      </w:r>
      <w:r w:rsidR="00F67728">
        <w:t>Address Oil</w:t>
      </w:r>
      <w:r w:rsidR="00F67728">
        <w:rPr>
          <w:spacing w:val="-4"/>
        </w:rPr>
        <w:t xml:space="preserve"> </w:t>
      </w:r>
      <w:r w:rsidR="00F67728">
        <w:t>Grade:</w:t>
      </w:r>
    </w:p>
    <w:p w:rsidR="00000000" w:rsidRDefault="00926F05">
      <w:pPr>
        <w:pStyle w:val="BodyText"/>
        <w:kinsoku w:val="0"/>
        <w:overflowPunct w:val="0"/>
        <w:spacing w:line="20" w:lineRule="exact"/>
        <w:ind w:left="1719"/>
        <w:rPr>
          <w:sz w:val="2"/>
          <w:szCs w:val="2"/>
        </w:rPr>
      </w:pPr>
      <w:r>
        <w:rPr>
          <w:noProof/>
          <w:sz w:val="2"/>
          <w:szCs w:val="2"/>
        </w:rPr>
        <mc:AlternateContent>
          <mc:Choice Requires="wpg">
            <w:drawing>
              <wp:inline distT="0" distB="0" distL="0" distR="0">
                <wp:extent cx="1416050" cy="12700"/>
                <wp:effectExtent l="8890" t="2540" r="3810" b="3810"/>
                <wp:docPr id="9" name="Group 4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16050" cy="12700"/>
                          <a:chOff x="0" y="0"/>
                          <a:chExt cx="2230" cy="20"/>
                        </a:xfrm>
                      </wpg:grpSpPr>
                      <wps:wsp>
                        <wps:cNvPr id="10" name="Freeform 46"/>
                        <wps:cNvSpPr>
                          <a:spLocks/>
                        </wps:cNvSpPr>
                        <wps:spPr bwMode="auto">
                          <a:xfrm>
                            <a:off x="5" y="5"/>
                            <a:ext cx="2220" cy="20"/>
                          </a:xfrm>
                          <a:custGeom>
                            <a:avLst/>
                            <a:gdLst>
                              <a:gd name="T0" fmla="*/ 0 w 2220"/>
                              <a:gd name="T1" fmla="*/ 0 h 20"/>
                              <a:gd name="T2" fmla="*/ 2220 w 2220"/>
                              <a:gd name="T3" fmla="*/ 0 h 20"/>
                            </a:gdLst>
                            <a:ahLst/>
                            <a:cxnLst>
                              <a:cxn ang="0">
                                <a:pos x="T0" y="T1"/>
                              </a:cxn>
                              <a:cxn ang="0">
                                <a:pos x="T2" y="T3"/>
                              </a:cxn>
                            </a:cxnLst>
                            <a:rect l="0" t="0" r="r" b="b"/>
                            <a:pathLst>
                              <a:path w="2220" h="20">
                                <a:moveTo>
                                  <a:pt x="0" y="0"/>
                                </a:moveTo>
                                <a:lnTo>
                                  <a:pt x="222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331202F5" id="Group 45" o:spid="_x0000_s1026" style="width:111.5pt;height:1pt;mso-position-horizontal-relative:char;mso-position-vertical-relative:line" coordsize="223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">
                <v:shape id="Freeform 46" o:spid="_x0000_s1027" style="position:absolute;left:5;top:5;width:2220;height:20;visibility:visible;mso-wrap-style:square;v-text-anchor:top" coordsize="2220,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5uScUA&#10;AADbAAAADwAAAGRycy9kb3ducmV2LnhtbESPT2sCQQzF7wW/wxChtzpraYusjiIFQQ8Wq4LXuJP9&#10;gzOZZWfUtZ++ORR6S3gv7/0yW/TeqRt1sQlsYDzKQBEXwTZcGTgeVi8TUDEhW3SBycCDIizmg6cZ&#10;5jbc+Ztu+1QpCeGYo4E6pTbXOhY1eYyj0BKLVobOY5K1q7Tt8C7h3unXLPvQHhuWhhpb+qypuOyv&#10;3oDv3de2OL2Xu7NbnTflz1t72q2NeR72yymoRH36N/9dr63gC738IgPo+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7/m5JxQAAANsAAAAPAAAAAAAAAAAAAAAAAJgCAABkcnMv&#10;ZG93bnJldi54bWxQSwUGAAAAAAQABAD1AAAAigMAAAAA&#10;" path="m,l2220,e" filled="f" strokeweight=".48pt">
                  <v:path arrowok="t" o:connecttype="custom" o:connectlocs="0,0;2220,0" o:connectangles="0,0"/>
                </v:shape>
                <w10:anchorlock/>
              </v:group>
            </w:pict>
          </mc:Fallback>
        </mc:AlternateContent>
      </w:r>
    </w:p>
    <w:p w:rsidR="00000000" w:rsidRDefault="00F67728">
      <w:pPr>
        <w:pStyle w:val="BodyText"/>
        <w:kinsoku w:val="0"/>
        <w:overflowPunct w:val="0"/>
        <w:spacing w:before="2"/>
        <w:ind w:left="0"/>
        <w:rPr>
          <w:sz w:val="12"/>
          <w:szCs w:val="12"/>
        </w:rPr>
      </w:pPr>
    </w:p>
    <w:p w:rsidR="00000000" w:rsidRDefault="00926F05">
      <w:pPr>
        <w:pStyle w:val="BodyText"/>
        <w:tabs>
          <w:tab w:val="left" w:pos="4543"/>
        </w:tabs>
        <w:kinsoku w:val="0"/>
        <w:overflowPunct w:val="0"/>
        <w:spacing w:before="73"/>
        <w:ind w:left="786"/>
        <w:rPr>
          <w:spacing w:val="-3"/>
        </w:rPr>
      </w:pPr>
      <w:r>
        <w:rPr>
          <w:noProof/>
        </w:rPr>
        <mc:AlternateContent>
          <mc:Choice Requires="wps">
            <w:drawing>
              <wp:anchor distT="0" distB="0" distL="114300" distR="114300" simplePos="0" relativeHeight="251649536" behindDoc="1" locked="0" layoutInCell="0" allowOverlap="1">
                <wp:simplePos x="0" y="0"/>
                <wp:positionH relativeFrom="page">
                  <wp:posOffset>845185</wp:posOffset>
                </wp:positionH>
                <wp:positionV relativeFrom="paragraph">
                  <wp:posOffset>106680</wp:posOffset>
                </wp:positionV>
                <wp:extent cx="161925" cy="144780"/>
                <wp:effectExtent l="0" t="0" r="0" b="0"/>
                <wp:wrapNone/>
                <wp:docPr id="8" name="Freeform 4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61925" cy="144780"/>
                        </a:xfrm>
                        <a:custGeom>
                          <a:avLst/>
                          <a:gdLst>
                            <a:gd name="T0" fmla="*/ 0 w 255"/>
                            <a:gd name="T1" fmla="*/ 0 h 228"/>
                            <a:gd name="T2" fmla="*/ 254 w 255"/>
                            <a:gd name="T3" fmla="*/ 0 h 228"/>
                            <a:gd name="T4" fmla="*/ 254 w 255"/>
                            <a:gd name="T5" fmla="*/ 227 h 228"/>
                            <a:gd name="T6" fmla="*/ 0 w 255"/>
                            <a:gd name="T7" fmla="*/ 227 h 228"/>
                            <a:gd name="T8" fmla="*/ 0 w 255"/>
                            <a:gd name="T9" fmla="*/ 0 h 228"/>
                          </a:gdLst>
                          <a:ahLst/>
                          <a:cxnLst>
                            <a:cxn ang="0">
                              <a:pos x="T0" y="T1"/>
                            </a:cxn>
                            <a:cxn ang="0">
                              <a:pos x="T2" y="T3"/>
                            </a:cxn>
                            <a:cxn ang="0">
                              <a:pos x="T4" y="T5"/>
                            </a:cxn>
                            <a:cxn ang="0">
                              <a:pos x="T6" y="T7"/>
                            </a:cxn>
                            <a:cxn ang="0">
                              <a:pos x="T8" y="T9"/>
                            </a:cxn>
                          </a:cxnLst>
                          <a:rect l="0" t="0" r="r" b="b"/>
                          <a:pathLst>
                            <a:path w="255" h="228">
                              <a:moveTo>
                                <a:pt x="0" y="0"/>
                              </a:moveTo>
                              <a:lnTo>
                                <a:pt x="254" y="0"/>
                              </a:lnTo>
                              <a:lnTo>
                                <a:pt x="254" y="227"/>
                              </a:lnTo>
                              <a:lnTo>
                                <a:pt x="0" y="227"/>
                              </a:lnTo>
                              <a:lnTo>
                                <a:pt x="0" y="0"/>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7D0232A" id="Freeform 47" o:spid="_x0000_s1026" style="position:absolute;margin-left:66.55pt;margin-top:8.4pt;width:12.75pt;height:11.4pt;z-index:-25166694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255,2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" o:allowincell="f" path="m,l254,r,227l,227,,xe" filled="f" strokeweight=".72pt">
                <v:path arrowok="t" o:connecttype="custom" o:connectlocs="0,0;161290,0;161290,144145;0,144145;0,0" o:connectangles="0,0,0,0,0"/>
                <w10:wrap anchorx="page"/>
              </v:shape>
            </w:pict>
          </mc:Fallback>
        </mc:AlternateContent>
      </w:r>
      <w:r>
        <w:rPr>
          <w:noProof/>
        </w:rPr>
        <mc:AlternateContent>
          <mc:Choice Requires="wps">
            <w:drawing>
              <wp:anchor distT="0" distB="0" distL="114300" distR="114300" simplePos="0" relativeHeight="251650560" behindDoc="1" locked="0" layoutInCell="0" allowOverlap="1">
                <wp:simplePos x="0" y="0"/>
                <wp:positionH relativeFrom="page">
                  <wp:posOffset>3131820</wp:posOffset>
                </wp:positionH>
                <wp:positionV relativeFrom="paragraph">
                  <wp:posOffset>97790</wp:posOffset>
                </wp:positionV>
                <wp:extent cx="161925" cy="144780"/>
                <wp:effectExtent l="0" t="0" r="0" b="0"/>
                <wp:wrapNone/>
                <wp:docPr id="7" name="Freeform 4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61925" cy="144780"/>
                        </a:xfrm>
                        <a:custGeom>
                          <a:avLst/>
                          <a:gdLst>
                            <a:gd name="T0" fmla="*/ 0 w 255"/>
                            <a:gd name="T1" fmla="*/ 0 h 228"/>
                            <a:gd name="T2" fmla="*/ 254 w 255"/>
                            <a:gd name="T3" fmla="*/ 0 h 228"/>
                            <a:gd name="T4" fmla="*/ 254 w 255"/>
                            <a:gd name="T5" fmla="*/ 227 h 228"/>
                            <a:gd name="T6" fmla="*/ 0 w 255"/>
                            <a:gd name="T7" fmla="*/ 227 h 228"/>
                            <a:gd name="T8" fmla="*/ 0 w 255"/>
                            <a:gd name="T9" fmla="*/ 0 h 228"/>
                          </a:gdLst>
                          <a:ahLst/>
                          <a:cxnLst>
                            <a:cxn ang="0">
                              <a:pos x="T0" y="T1"/>
                            </a:cxn>
                            <a:cxn ang="0">
                              <a:pos x="T2" y="T3"/>
                            </a:cxn>
                            <a:cxn ang="0">
                              <a:pos x="T4" y="T5"/>
                            </a:cxn>
                            <a:cxn ang="0">
                              <a:pos x="T6" y="T7"/>
                            </a:cxn>
                            <a:cxn ang="0">
                              <a:pos x="T8" y="T9"/>
                            </a:cxn>
                          </a:cxnLst>
                          <a:rect l="0" t="0" r="r" b="b"/>
                          <a:pathLst>
                            <a:path w="255" h="228">
                              <a:moveTo>
                                <a:pt x="0" y="0"/>
                              </a:moveTo>
                              <a:lnTo>
                                <a:pt x="254" y="0"/>
                              </a:lnTo>
                              <a:lnTo>
                                <a:pt x="254" y="227"/>
                              </a:lnTo>
                              <a:lnTo>
                                <a:pt x="0" y="227"/>
                              </a:lnTo>
                              <a:lnTo>
                                <a:pt x="0" y="0"/>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FA27BD9" id="Freeform 48" o:spid="_x0000_s1026" style="position:absolute;margin-left:246.6pt;margin-top:7.7pt;width:12.75pt;height:11.4pt;z-index:-25166592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255,2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" o:allowincell="f" path="m,l254,r,227l,227,,xe" filled="f" strokeweight=".72pt">
                <v:path arrowok="t" o:connecttype="custom" o:connectlocs="0,0;161290,0;161290,144145;0,144145;0,0" o:connectangles="0,0,0,0,0"/>
                <w10:wrap anchorx="page"/>
              </v:shape>
            </w:pict>
          </mc:Fallback>
        </mc:AlternateContent>
      </w:r>
      <w:r w:rsidR="00F67728">
        <w:t>The building is not heated by</w:t>
      </w:r>
      <w:r w:rsidR="00F67728">
        <w:rPr>
          <w:spacing w:val="-19"/>
        </w:rPr>
        <w:t xml:space="preserve"> </w:t>
      </w:r>
      <w:r w:rsidR="00F67728">
        <w:t>fuel</w:t>
      </w:r>
      <w:r w:rsidR="00F67728">
        <w:rPr>
          <w:spacing w:val="-3"/>
        </w:rPr>
        <w:t xml:space="preserve"> </w:t>
      </w:r>
      <w:r w:rsidR="00F67728">
        <w:t>oil</w:t>
      </w:r>
      <w:r w:rsidR="00F67728">
        <w:tab/>
        <w:t>The building is heated by fuel oil, but the landlord does not supply</w:t>
      </w:r>
      <w:r w:rsidR="00F67728">
        <w:rPr>
          <w:spacing w:val="-35"/>
        </w:rPr>
        <w:t xml:space="preserve"> </w:t>
      </w:r>
      <w:r w:rsidR="00F67728">
        <w:rPr>
          <w:spacing w:val="-3"/>
        </w:rPr>
        <w:t>heat</w:t>
      </w:r>
    </w:p>
    <w:p w:rsidR="00000000" w:rsidRDefault="00F67728">
      <w:pPr>
        <w:pStyle w:val="BodyText"/>
        <w:kinsoku w:val="0"/>
        <w:overflowPunct w:val="0"/>
        <w:ind w:left="0"/>
      </w:pPr>
    </w:p>
    <w:p w:rsidR="00000000" w:rsidRDefault="00F67728">
      <w:pPr>
        <w:pStyle w:val="BodyText"/>
        <w:kinsoku w:val="0"/>
        <w:overflowPunct w:val="0"/>
        <w:spacing w:before="1"/>
        <w:ind w:left="0"/>
      </w:pPr>
    </w:p>
    <w:p w:rsidR="00000000" w:rsidRDefault="00F67728">
      <w:pPr>
        <w:pStyle w:val="BodyText"/>
        <w:tabs>
          <w:tab w:val="left" w:pos="2752"/>
        </w:tabs>
        <w:kinsoku w:val="0"/>
        <w:overflowPunct w:val="0"/>
        <w:ind w:left="2142" w:right="4250"/>
      </w:pPr>
      <w:r>
        <w:rPr>
          <w:w w:val="95"/>
        </w:rPr>
        <w:t>/</w:t>
      </w:r>
      <w:r>
        <w:rPr>
          <w:w w:val="95"/>
        </w:rPr>
        <w:tab/>
      </w:r>
      <w:r>
        <w:t>/</w:t>
      </w:r>
    </w:p>
    <w:p w:rsidR="00000000" w:rsidRDefault="00F67728">
      <w:pPr>
        <w:pStyle w:val="BodyText"/>
        <w:kinsoku w:val="0"/>
        <w:overflowPunct w:val="0"/>
        <w:spacing w:before="2"/>
        <w:ind w:left="0"/>
        <w:rPr>
          <w:sz w:val="14"/>
          <w:szCs w:val="14"/>
        </w:rPr>
      </w:pPr>
    </w:p>
    <w:p w:rsidR="00000000" w:rsidRDefault="00926F05">
      <w:pPr>
        <w:pStyle w:val="BodyText"/>
        <w:tabs>
          <w:tab w:val="left" w:pos="4419"/>
        </w:tabs>
        <w:kinsoku w:val="0"/>
        <w:overflowPunct w:val="0"/>
        <w:spacing w:line="20" w:lineRule="exact"/>
        <w:ind w:left="1719"/>
        <w:rPr>
          <w:sz w:val="2"/>
          <w:szCs w:val="2"/>
        </w:rPr>
      </w:pPr>
      <w:r>
        <w:rPr>
          <w:noProof/>
          <w:sz w:val="2"/>
          <w:szCs w:val="2"/>
        </w:rPr>
        <mc:AlternateContent>
          <mc:Choice Requires="wpg">
            <w:drawing>
              <wp:inline distT="0" distB="0" distL="0" distR="0">
                <wp:extent cx="1416050" cy="12700"/>
                <wp:effectExtent l="8890" t="10160" r="3810" b="0"/>
                <wp:docPr id="5" name="Group 4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16050" cy="12700"/>
                          <a:chOff x="0" y="0"/>
                          <a:chExt cx="2230" cy="20"/>
                        </a:xfrm>
                      </wpg:grpSpPr>
                      <wps:wsp>
                        <wps:cNvPr id="6" name="Freeform 50"/>
                        <wps:cNvSpPr>
                          <a:spLocks/>
                        </wps:cNvSpPr>
                        <wps:spPr bwMode="auto">
                          <a:xfrm>
                            <a:off x="5" y="5"/>
                            <a:ext cx="2220" cy="20"/>
                          </a:xfrm>
                          <a:custGeom>
                            <a:avLst/>
                            <a:gdLst>
                              <a:gd name="T0" fmla="*/ 0 w 2220"/>
                              <a:gd name="T1" fmla="*/ 0 h 20"/>
                              <a:gd name="T2" fmla="*/ 2220 w 2220"/>
                              <a:gd name="T3" fmla="*/ 0 h 20"/>
                            </a:gdLst>
                            <a:ahLst/>
                            <a:cxnLst>
                              <a:cxn ang="0">
                                <a:pos x="T0" y="T1"/>
                              </a:cxn>
                              <a:cxn ang="0">
                                <a:pos x="T2" y="T3"/>
                              </a:cxn>
                            </a:cxnLst>
                            <a:rect l="0" t="0" r="r" b="b"/>
                            <a:pathLst>
                              <a:path w="2220" h="20">
                                <a:moveTo>
                                  <a:pt x="0" y="0"/>
                                </a:moveTo>
                                <a:lnTo>
                                  <a:pt x="222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5E09464C" id="Group 49" o:spid="_x0000_s1026" style="width:111.5pt;height:1pt;mso-position-horizontal-relative:char;mso-position-vertical-relative:line" coordsize="223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">
                <v:shape id="Freeform 50" o:spid="_x0000_s1027" style="position:absolute;left:5;top:5;width:2220;height:20;visibility:visible;mso-wrap-style:square;v-text-anchor:top" coordsize="2220,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61NQMQA&#10;AADaAAAADwAAAGRycy9kb3ducmV2LnhtbESPT2vCQBTE7wW/w/IKvdVNSysSXUUEwR5a0ih4fWZf&#10;/uDu25DdJtFP3y0UPA4z8xtmuR6tET11vnGs4GWagCAunG64UnA87J7nIHxA1mgck4IreVivJg9L&#10;TLUb+Jv6PFQiQtinqKAOoU2l9EVNFv3UtcTRK11nMUTZVVJ3OES4NfI1SWbSYsNxocaWtjUVl/zH&#10;KrCj+fosTu9ldja780d5e2tP2V6pp8dxswARaAz38H97rxXM4O9KvAFy9Q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tTUDEAAAA2gAAAA8AAAAAAAAAAAAAAAAAmAIAAGRycy9k&#10;b3ducmV2LnhtbFBLBQYAAAAABAAEAPUAAACJAwAAAAA=&#10;" path="m,l2220,e" filled="f" strokeweight=".48pt">
                  <v:path arrowok="t" o:connecttype="custom" o:connectlocs="0,0;2220,0" o:connectangles="0,0"/>
                </v:shape>
                <w10:anchorlock/>
              </v:group>
            </w:pict>
          </mc:Fallback>
        </mc:AlternateContent>
      </w:r>
      <w:r w:rsidR="00F67728">
        <w:rPr>
          <w:sz w:val="2"/>
          <w:szCs w:val="2"/>
        </w:rPr>
        <w:t xml:space="preserve"> </w:t>
      </w:r>
      <w:r w:rsidR="00F67728">
        <w:rPr>
          <w:sz w:val="2"/>
          <w:szCs w:val="2"/>
        </w:rPr>
        <w:tab/>
      </w:r>
      <w:r>
        <w:rPr>
          <w:noProof/>
          <w:sz w:val="2"/>
          <w:szCs w:val="2"/>
        </w:rPr>
        <mc:AlternateContent>
          <mc:Choice Requires="wpg">
            <w:drawing>
              <wp:inline distT="0" distB="0" distL="0" distR="0">
                <wp:extent cx="3778250" cy="12700"/>
                <wp:effectExtent l="8890" t="10160" r="3810" b="0"/>
                <wp:docPr id="3" name="Group 5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778250" cy="12700"/>
                          <a:chOff x="0" y="0"/>
                          <a:chExt cx="5950" cy="20"/>
                        </a:xfrm>
                      </wpg:grpSpPr>
                      <wps:wsp>
                        <wps:cNvPr id="4" name="Freeform 52"/>
                        <wps:cNvSpPr>
                          <a:spLocks/>
                        </wps:cNvSpPr>
                        <wps:spPr bwMode="auto">
                          <a:xfrm>
                            <a:off x="5" y="5"/>
                            <a:ext cx="5940" cy="20"/>
                          </a:xfrm>
                          <a:custGeom>
                            <a:avLst/>
                            <a:gdLst>
                              <a:gd name="T0" fmla="*/ 0 w 5940"/>
                              <a:gd name="T1" fmla="*/ 0 h 20"/>
                              <a:gd name="T2" fmla="*/ 5940 w 5940"/>
                              <a:gd name="T3" fmla="*/ 0 h 20"/>
                            </a:gdLst>
                            <a:ahLst/>
                            <a:cxnLst>
                              <a:cxn ang="0">
                                <a:pos x="T0" y="T1"/>
                              </a:cxn>
                              <a:cxn ang="0">
                                <a:pos x="T2" y="T3"/>
                              </a:cxn>
                            </a:cxnLst>
                            <a:rect l="0" t="0" r="r" b="b"/>
                            <a:pathLst>
                              <a:path w="5940" h="20">
                                <a:moveTo>
                                  <a:pt x="0" y="0"/>
                                </a:moveTo>
                                <a:lnTo>
                                  <a:pt x="594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26D81705" id="Group 51" o:spid="_x0000_s1026" style="width:297.5pt;height:1pt;mso-position-horizontal-relative:char;mso-position-vertical-relative:line" coordsize="595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">
                <v:shape id="Freeform 52" o:spid="_x0000_s1027" style="position:absolute;left:5;top:5;width:5940;height:20;visibility:visible;mso-wrap-style:square;v-text-anchor:top" coordsize="5940,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zVKLcEA&#10;AADaAAAADwAAAGRycy9kb3ducmV2LnhtbESPQWsCMRSE7wX/Q3hCbzWriMhqFCkIClJwLaW9PTbP&#10;zdLNS0iibv99Iwgeh5n5hlmue9uJK4XYOlYwHhUgiGunW24UfJ62b3MQMSFr7ByTgj+KsF4NXpZY&#10;anfjI12r1IgM4ViiApOSL6WMtSGLceQ8cfbOLlhMWYZG6oC3DLednBTFTFpsOS8Y9PRuqP6tLlYB&#10;+/3mm8OHmZjLuIon6feHrx+lXof9ZgEiUZ+e4Ud7pxVM4X4l3wC5+g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M1Si3BAAAA2gAAAA8AAAAAAAAAAAAAAAAAmAIAAGRycy9kb3du&#10;cmV2LnhtbFBLBQYAAAAABAAEAPUAAACGAwAAAAA=&#10;" path="m,l5940,e" filled="f" strokeweight=".48pt">
                  <v:path arrowok="t" o:connecttype="custom" o:connectlocs="0,0;5940,0" o:connectangles="0,0"/>
                </v:shape>
                <w10:anchorlock/>
              </v:group>
            </w:pict>
          </mc:Fallback>
        </mc:AlternateContent>
      </w:r>
    </w:p>
    <w:p w:rsidR="00000000" w:rsidRDefault="00F67728">
      <w:pPr>
        <w:pStyle w:val="BodyText"/>
        <w:tabs>
          <w:tab w:val="left" w:pos="4539"/>
        </w:tabs>
        <w:kinsoku w:val="0"/>
        <w:overflowPunct w:val="0"/>
        <w:ind w:left="2653" w:right="453"/>
      </w:pPr>
      <w:r>
        <w:rPr>
          <w:w w:val="95"/>
        </w:rPr>
        <w:t>Date</w:t>
      </w:r>
      <w:r>
        <w:rPr>
          <w:w w:val="95"/>
        </w:rPr>
        <w:tab/>
      </w:r>
      <w:r>
        <w:t>Landlord or Authorized</w:t>
      </w:r>
      <w:r>
        <w:rPr>
          <w:spacing w:val="-19"/>
        </w:rPr>
        <w:t xml:space="preserve"> </w:t>
      </w:r>
      <w:r>
        <w:t>Representative</w:t>
      </w:r>
    </w:p>
    <w:p w:rsidR="00000000" w:rsidRDefault="00F67728">
      <w:pPr>
        <w:pStyle w:val="BodyText"/>
        <w:kinsoku w:val="0"/>
        <w:overflowPunct w:val="0"/>
        <w:ind w:left="0"/>
      </w:pPr>
    </w:p>
    <w:p w:rsidR="00000000" w:rsidRDefault="00F67728">
      <w:pPr>
        <w:pStyle w:val="BodyText"/>
        <w:kinsoku w:val="0"/>
        <w:overflowPunct w:val="0"/>
        <w:spacing w:before="4"/>
        <w:ind w:left="0"/>
      </w:pPr>
    </w:p>
    <w:p w:rsidR="00000000" w:rsidRDefault="00F67728">
      <w:pPr>
        <w:pStyle w:val="Heading1"/>
        <w:kinsoku w:val="0"/>
        <w:overflowPunct w:val="0"/>
        <w:ind w:right="453"/>
        <w:rPr>
          <w:b w:val="0"/>
          <w:bCs w:val="0"/>
        </w:rPr>
      </w:pPr>
      <w:r>
        <w:t>THIS</w:t>
      </w:r>
      <w:r>
        <w:rPr>
          <w:spacing w:val="-6"/>
        </w:rPr>
        <w:t xml:space="preserve"> </w:t>
      </w:r>
      <w:r>
        <w:t>FORM</w:t>
      </w:r>
      <w:r>
        <w:rPr>
          <w:spacing w:val="-3"/>
        </w:rPr>
        <w:t xml:space="preserve"> </w:t>
      </w:r>
      <w:r>
        <w:t>TO</w:t>
      </w:r>
      <w:r>
        <w:rPr>
          <w:spacing w:val="-6"/>
        </w:rPr>
        <w:t xml:space="preserve"> </w:t>
      </w:r>
      <w:r>
        <w:t>BE</w:t>
      </w:r>
      <w:r>
        <w:rPr>
          <w:spacing w:val="-7"/>
        </w:rPr>
        <w:t xml:space="preserve"> </w:t>
      </w:r>
      <w:r>
        <w:t>FILED</w:t>
      </w:r>
      <w:r>
        <w:rPr>
          <w:spacing w:val="-6"/>
        </w:rPr>
        <w:t xml:space="preserve"> </w:t>
      </w:r>
      <w:r>
        <w:t>WITH</w:t>
      </w:r>
      <w:r>
        <w:rPr>
          <w:spacing w:val="-6"/>
        </w:rPr>
        <w:t xml:space="preserve"> </w:t>
      </w:r>
      <w:r>
        <w:t>THE</w:t>
      </w:r>
      <w:r>
        <w:rPr>
          <w:spacing w:val="-6"/>
        </w:rPr>
        <w:t xml:space="preserve"> </w:t>
      </w:r>
      <w:r>
        <w:t>MUNCIAPL</w:t>
      </w:r>
      <w:r>
        <w:rPr>
          <w:spacing w:val="-6"/>
        </w:rPr>
        <w:t xml:space="preserve"> </w:t>
      </w:r>
      <w:r>
        <w:t>CLERK</w:t>
      </w:r>
      <w:r>
        <w:rPr>
          <w:spacing w:val="-6"/>
        </w:rPr>
        <w:t xml:space="preserve"> </w:t>
      </w:r>
      <w:r>
        <w:t>AND</w:t>
      </w:r>
      <w:r>
        <w:rPr>
          <w:spacing w:val="-6"/>
        </w:rPr>
        <w:t xml:space="preserve"> </w:t>
      </w:r>
      <w:r>
        <w:t>DISTRIBUTED</w:t>
      </w:r>
      <w:r>
        <w:rPr>
          <w:spacing w:val="-6"/>
        </w:rPr>
        <w:t xml:space="preserve"> </w:t>
      </w:r>
      <w:r>
        <w:t>TO</w:t>
      </w:r>
      <w:r>
        <w:rPr>
          <w:spacing w:val="-6"/>
        </w:rPr>
        <w:t xml:space="preserve"> </w:t>
      </w:r>
      <w:r>
        <w:t>TENANTS.</w:t>
      </w:r>
    </w:p>
    <w:p w:rsidR="00000000" w:rsidRDefault="00F67728">
      <w:pPr>
        <w:pStyle w:val="BodyText"/>
        <w:kinsoku w:val="0"/>
        <w:overflowPunct w:val="0"/>
        <w:spacing w:before="10"/>
        <w:ind w:left="0"/>
        <w:rPr>
          <w:b/>
          <w:bCs/>
          <w:sz w:val="19"/>
          <w:szCs w:val="19"/>
        </w:rPr>
      </w:pPr>
    </w:p>
    <w:p w:rsidR="00F67728" w:rsidRDefault="00F67728">
      <w:pPr>
        <w:pStyle w:val="BodyText"/>
        <w:kinsoku w:val="0"/>
        <w:overflowPunct w:val="0"/>
        <w:ind w:right="453"/>
      </w:pPr>
      <w:r>
        <w:t>This</w:t>
      </w:r>
      <w:r>
        <w:rPr>
          <w:spacing w:val="-9"/>
        </w:rPr>
        <w:t xml:space="preserve"> </w:t>
      </w:r>
      <w:r>
        <w:t>form</w:t>
      </w:r>
      <w:r>
        <w:rPr>
          <w:spacing w:val="-11"/>
        </w:rPr>
        <w:t xml:space="preserve"> </w:t>
      </w:r>
      <w:r>
        <w:t>created</w:t>
      </w:r>
      <w:r>
        <w:rPr>
          <w:spacing w:val="-7"/>
        </w:rPr>
        <w:t xml:space="preserve"> </w:t>
      </w:r>
      <w:r>
        <w:t>by</w:t>
      </w:r>
      <w:r>
        <w:rPr>
          <w:spacing w:val="-11"/>
        </w:rPr>
        <w:t xml:space="preserve"> </w:t>
      </w:r>
      <w:r>
        <w:t>Rentlaw.com</w:t>
      </w:r>
      <w:r>
        <w:rPr>
          <w:spacing w:val="-11"/>
        </w:rPr>
        <w:t xml:space="preserve"> </w:t>
      </w:r>
      <w:r>
        <w:t>–</w:t>
      </w:r>
      <w:r>
        <w:rPr>
          <w:spacing w:val="-7"/>
        </w:rPr>
        <w:t xml:space="preserve"> </w:t>
      </w:r>
      <w:r>
        <w:t>Landlord</w:t>
      </w:r>
      <w:r>
        <w:rPr>
          <w:spacing w:val="-7"/>
        </w:rPr>
        <w:t xml:space="preserve"> </w:t>
      </w:r>
      <w:r>
        <w:t>and</w:t>
      </w:r>
      <w:r>
        <w:rPr>
          <w:spacing w:val="-7"/>
        </w:rPr>
        <w:t xml:space="preserve"> </w:t>
      </w:r>
      <w:r>
        <w:t>Tenant</w:t>
      </w:r>
      <w:r>
        <w:rPr>
          <w:spacing w:val="-8"/>
        </w:rPr>
        <w:t xml:space="preserve"> </w:t>
      </w:r>
      <w:r>
        <w:t>Guides</w:t>
      </w:r>
      <w:r>
        <w:rPr>
          <w:spacing w:val="-9"/>
        </w:rPr>
        <w:t xml:space="preserve"> </w:t>
      </w:r>
      <w:hyperlink r:id="rId8" w:history="1">
        <w:r>
          <w:t>http://www.rentlaw.com</w:t>
        </w:r>
      </w:hyperlink>
    </w:p>
    <w:sectPr w:rsidR="00F67728">
      <w:footerReference w:type="default" r:id="rId9"/>
      <w:pgSz w:w="12240" w:h="15840"/>
      <w:pgMar w:top="940" w:right="840" w:bottom="920" w:left="920" w:header="0" w:footer="731" w:gutter="0"/>
      <w:pgNumType w:start="2"/>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67728" w:rsidRDefault="00F67728">
      <w:r>
        <w:separator/>
      </w:r>
    </w:p>
  </w:endnote>
  <w:endnote w:type="continuationSeparator" w:id="0">
    <w:p w:rsidR="00F67728" w:rsidRDefault="00F677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rinda">
    <w:panose1 w:val="020B0502040204020203"/>
    <w:charset w:val="00"/>
    <w:family w:val="swiss"/>
    <w:pitch w:val="variable"/>
    <w:sig w:usb0="0001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0000" w:rsidRDefault="00926F05">
    <w:pPr>
      <w:pStyle w:val="BodyText"/>
      <w:kinsoku w:val="0"/>
      <w:overflowPunct w:val="0"/>
      <w:spacing w:line="14" w:lineRule="auto"/>
      <w:ind w:left="0"/>
      <w:rPr>
        <w:rFonts w:cs="Vrinda"/>
      </w:rPr>
    </w:pPr>
    <w:r>
      <w:rPr>
        <w:noProof/>
      </w:rPr>
      <mc:AlternateContent>
        <mc:Choice Requires="wps">
          <w:drawing>
            <wp:anchor distT="0" distB="0" distL="114300" distR="114300" simplePos="0" relativeHeight="251657216" behindDoc="1" locked="0" layoutInCell="0" allowOverlap="1">
              <wp:simplePos x="0" y="0"/>
              <wp:positionH relativeFrom="page">
                <wp:posOffset>6809740</wp:posOffset>
              </wp:positionH>
              <wp:positionV relativeFrom="page">
                <wp:posOffset>9454515</wp:posOffset>
              </wp:positionV>
              <wp:extent cx="334645" cy="152400"/>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464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00000" w:rsidRDefault="00F67728">
                          <w:pPr>
                            <w:pStyle w:val="BodyText"/>
                            <w:kinsoku w:val="0"/>
                            <w:overflowPunct w:val="0"/>
                            <w:spacing w:line="224" w:lineRule="exact"/>
                            <w:ind w:left="40"/>
                          </w:pPr>
                          <w:r>
                            <w:fldChar w:fldCharType="begin"/>
                          </w:r>
                          <w:r>
                            <w:instrText xml:space="preserve"> PAGE </w:instrText>
                          </w:r>
                          <w:r w:rsidR="00926F05">
                            <w:fldChar w:fldCharType="separate"/>
                          </w:r>
                          <w:r w:rsidR="00926F05">
                            <w:rPr>
                              <w:noProof/>
                            </w:rPr>
                            <w:t>1</w:t>
                          </w:r>
                          <w:r>
                            <w:fldChar w:fldCharType="end"/>
                          </w:r>
                          <w:r>
                            <w:t xml:space="preserve">  of</w:t>
                          </w:r>
                          <w:r>
                            <w:rPr>
                              <w:spacing w:val="-2"/>
                            </w:rPr>
                            <w:t xml:space="preserve"> </w:t>
                          </w:r>
                          <w:r>
                            <w:t>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30" type="#_x0000_t202" style="position:absolute;margin-left:536.2pt;margin-top:744.45pt;width:26.35pt;height:12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" o:allowincell="f" filled="f" stroked="f">
              <v:textbox inset="0,0,0,0">
                <w:txbxContent>
                  <w:p w:rsidR="00000000" w:rsidRDefault="00F67728">
                    <w:pPr>
                      <w:pStyle w:val="BodyText"/>
                      <w:kinsoku w:val="0"/>
                      <w:overflowPunct w:val="0"/>
                      <w:spacing w:line="224" w:lineRule="exact"/>
                      <w:ind w:left="40"/>
                    </w:pPr>
                    <w:r>
                      <w:fldChar w:fldCharType="begin"/>
                    </w:r>
                    <w:r>
                      <w:instrText xml:space="preserve"> PAGE </w:instrText>
                    </w:r>
                    <w:r w:rsidR="00926F05">
                      <w:fldChar w:fldCharType="separate"/>
                    </w:r>
                    <w:r w:rsidR="00926F05">
                      <w:rPr>
                        <w:noProof/>
                      </w:rPr>
                      <w:t>1</w:t>
                    </w:r>
                    <w:r>
                      <w:fldChar w:fldCharType="end"/>
                    </w:r>
                    <w:r>
                      <w:t xml:space="preserve">  of</w:t>
                    </w:r>
                    <w:r>
                      <w:rPr>
                        <w:spacing w:val="-2"/>
                      </w:rPr>
                      <w:t xml:space="preserve"> </w:t>
                    </w:r>
                    <w:r>
                      <w:t>1</w:t>
                    </w:r>
                  </w:p>
                </w:txbxContent>
              </v:textbox>
              <w10:wrap anchorx="page" anchory="page"/>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0000" w:rsidRDefault="00926F05">
    <w:pPr>
      <w:pStyle w:val="BodyText"/>
      <w:kinsoku w:val="0"/>
      <w:overflowPunct w:val="0"/>
      <w:spacing w:line="14" w:lineRule="auto"/>
      <w:ind w:left="0"/>
      <w:rPr>
        <w:rFonts w:cs="Vrinda"/>
      </w:rPr>
    </w:pPr>
    <w:r>
      <w:rPr>
        <w:noProof/>
      </w:rPr>
      <mc:AlternateContent>
        <mc:Choice Requires="wps">
          <w:drawing>
            <wp:anchor distT="0" distB="0" distL="114300" distR="114300" simplePos="0" relativeHeight="251658240" behindDoc="1" locked="0" layoutInCell="0" allowOverlap="1">
              <wp:simplePos x="0" y="0"/>
              <wp:positionH relativeFrom="page">
                <wp:posOffset>6809740</wp:posOffset>
              </wp:positionH>
              <wp:positionV relativeFrom="page">
                <wp:posOffset>9454515</wp:posOffset>
              </wp:positionV>
              <wp:extent cx="334645" cy="152400"/>
              <wp:effectExtent l="0" t="0"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464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00000" w:rsidRDefault="00F67728">
                          <w:pPr>
                            <w:pStyle w:val="BodyText"/>
                            <w:kinsoku w:val="0"/>
                            <w:overflowPunct w:val="0"/>
                            <w:spacing w:line="224" w:lineRule="exact"/>
                            <w:ind w:left="40"/>
                          </w:pPr>
                          <w:r>
                            <w:fldChar w:fldCharType="begin"/>
                          </w:r>
                          <w:r>
                            <w:instrText xml:space="preserve"> PAGE </w:instrText>
                          </w:r>
                          <w:r w:rsidR="00926F05">
                            <w:fldChar w:fldCharType="separate"/>
                          </w:r>
                          <w:r w:rsidR="00926F05">
                            <w:rPr>
                              <w:noProof/>
                            </w:rPr>
                            <w:t>2</w:t>
                          </w:r>
                          <w:r>
                            <w:fldChar w:fldCharType="end"/>
                          </w:r>
                          <w:r>
                            <w:t xml:space="preserve">  of</w:t>
                          </w:r>
                          <w:r>
                            <w:rPr>
                              <w:spacing w:val="-2"/>
                            </w:rPr>
                            <w:t xml:space="preserve"> </w:t>
                          </w:r>
                          <w:r>
                            <w:t>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31" type="#_x0000_t202" style="position:absolute;margin-left:536.2pt;margin-top:744.45pt;width:26.35pt;height:12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" o:allowincell="f" filled="f" stroked="f">
              <v:textbox inset="0,0,0,0">
                <w:txbxContent>
                  <w:p w:rsidR="00000000" w:rsidRDefault="00F67728">
                    <w:pPr>
                      <w:pStyle w:val="BodyText"/>
                      <w:kinsoku w:val="0"/>
                      <w:overflowPunct w:val="0"/>
                      <w:spacing w:line="224" w:lineRule="exact"/>
                      <w:ind w:left="40"/>
                    </w:pPr>
                    <w:r>
                      <w:fldChar w:fldCharType="begin"/>
                    </w:r>
                    <w:r>
                      <w:instrText xml:space="preserve"> PAGE </w:instrText>
                    </w:r>
                    <w:r w:rsidR="00926F05">
                      <w:fldChar w:fldCharType="separate"/>
                    </w:r>
                    <w:r w:rsidR="00926F05">
                      <w:rPr>
                        <w:noProof/>
                      </w:rPr>
                      <w:t>2</w:t>
                    </w:r>
                    <w:r>
                      <w:fldChar w:fldCharType="end"/>
                    </w:r>
                    <w:r>
                      <w:t xml:space="preserve">  of</w:t>
                    </w:r>
                    <w:r>
                      <w:rPr>
                        <w:spacing w:val="-2"/>
                      </w:rPr>
                      <w:t xml:space="preserve"> </w:t>
                    </w:r>
                    <w:r>
                      <w:t>2</w:t>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67728" w:rsidRDefault="00F67728">
      <w:r>
        <w:separator/>
      </w:r>
    </w:p>
  </w:footnote>
  <w:footnote w:type="continuationSeparator" w:id="0">
    <w:p w:rsidR="00F67728" w:rsidRDefault="00F6772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402"/>
    <w:multiLevelType w:val="multilevel"/>
    <w:tmpl w:val="00000885"/>
    <w:lvl w:ilvl="0">
      <w:start w:val="1"/>
      <w:numFmt w:val="decimal"/>
      <w:lvlText w:val="%1."/>
      <w:lvlJc w:val="left"/>
      <w:pPr>
        <w:ind w:left="232" w:hanging="202"/>
      </w:pPr>
      <w:rPr>
        <w:rFonts w:ascii="Times New Roman" w:hAnsi="Times New Roman" w:cs="Times New Roman"/>
        <w:b w:val="0"/>
        <w:bCs w:val="0"/>
        <w:w w:val="99"/>
        <w:sz w:val="20"/>
        <w:szCs w:val="20"/>
      </w:rPr>
    </w:lvl>
    <w:lvl w:ilvl="1">
      <w:numFmt w:val="bullet"/>
      <w:lvlText w:val="•"/>
      <w:lvlJc w:val="left"/>
      <w:pPr>
        <w:ind w:left="1264" w:hanging="202"/>
      </w:pPr>
    </w:lvl>
    <w:lvl w:ilvl="2">
      <w:numFmt w:val="bullet"/>
      <w:lvlText w:val="•"/>
      <w:lvlJc w:val="left"/>
      <w:pPr>
        <w:ind w:left="2288" w:hanging="202"/>
      </w:pPr>
    </w:lvl>
    <w:lvl w:ilvl="3">
      <w:numFmt w:val="bullet"/>
      <w:lvlText w:val="•"/>
      <w:lvlJc w:val="left"/>
      <w:pPr>
        <w:ind w:left="3312" w:hanging="202"/>
      </w:pPr>
    </w:lvl>
    <w:lvl w:ilvl="4">
      <w:numFmt w:val="bullet"/>
      <w:lvlText w:val="•"/>
      <w:lvlJc w:val="left"/>
      <w:pPr>
        <w:ind w:left="4336" w:hanging="202"/>
      </w:pPr>
    </w:lvl>
    <w:lvl w:ilvl="5">
      <w:numFmt w:val="bullet"/>
      <w:lvlText w:val="•"/>
      <w:lvlJc w:val="left"/>
      <w:pPr>
        <w:ind w:left="5360" w:hanging="202"/>
      </w:pPr>
    </w:lvl>
    <w:lvl w:ilvl="6">
      <w:numFmt w:val="bullet"/>
      <w:lvlText w:val="•"/>
      <w:lvlJc w:val="left"/>
      <w:pPr>
        <w:ind w:left="6384" w:hanging="202"/>
      </w:pPr>
    </w:lvl>
    <w:lvl w:ilvl="7">
      <w:numFmt w:val="bullet"/>
      <w:lvlText w:val="•"/>
      <w:lvlJc w:val="left"/>
      <w:pPr>
        <w:ind w:left="7408" w:hanging="202"/>
      </w:pPr>
    </w:lvl>
    <w:lvl w:ilvl="8">
      <w:numFmt w:val="bullet"/>
      <w:lvlText w:val="•"/>
      <w:lvlJc w:val="left"/>
      <w:pPr>
        <w:ind w:left="8432" w:hanging="202"/>
      </w:pPr>
    </w:lvl>
  </w:abstractNum>
  <w:abstractNum w:abstractNumId="1">
    <w:nsid w:val="00000403"/>
    <w:multiLevelType w:val="multilevel"/>
    <w:tmpl w:val="00000886"/>
    <w:lvl w:ilvl="0">
      <w:start w:val="3"/>
      <w:numFmt w:val="decimal"/>
      <w:lvlText w:val="%1."/>
      <w:lvlJc w:val="left"/>
      <w:pPr>
        <w:ind w:left="232" w:hanging="152"/>
      </w:pPr>
      <w:rPr>
        <w:rFonts w:ascii="Times New Roman" w:hAnsi="Times New Roman" w:cs="Times New Roman"/>
        <w:b/>
        <w:bCs/>
        <w:spacing w:val="0"/>
        <w:w w:val="99"/>
        <w:sz w:val="20"/>
        <w:szCs w:val="20"/>
      </w:rPr>
    </w:lvl>
    <w:lvl w:ilvl="1">
      <w:numFmt w:val="bullet"/>
      <w:lvlText w:val="•"/>
      <w:lvlJc w:val="left"/>
      <w:pPr>
        <w:ind w:left="1264" w:hanging="152"/>
      </w:pPr>
    </w:lvl>
    <w:lvl w:ilvl="2">
      <w:numFmt w:val="bullet"/>
      <w:lvlText w:val="•"/>
      <w:lvlJc w:val="left"/>
      <w:pPr>
        <w:ind w:left="2288" w:hanging="152"/>
      </w:pPr>
    </w:lvl>
    <w:lvl w:ilvl="3">
      <w:numFmt w:val="bullet"/>
      <w:lvlText w:val="•"/>
      <w:lvlJc w:val="left"/>
      <w:pPr>
        <w:ind w:left="3312" w:hanging="152"/>
      </w:pPr>
    </w:lvl>
    <w:lvl w:ilvl="4">
      <w:numFmt w:val="bullet"/>
      <w:lvlText w:val="•"/>
      <w:lvlJc w:val="left"/>
      <w:pPr>
        <w:ind w:left="4336" w:hanging="152"/>
      </w:pPr>
    </w:lvl>
    <w:lvl w:ilvl="5">
      <w:numFmt w:val="bullet"/>
      <w:lvlText w:val="•"/>
      <w:lvlJc w:val="left"/>
      <w:pPr>
        <w:ind w:left="5360" w:hanging="152"/>
      </w:pPr>
    </w:lvl>
    <w:lvl w:ilvl="6">
      <w:numFmt w:val="bullet"/>
      <w:lvlText w:val="•"/>
      <w:lvlJc w:val="left"/>
      <w:pPr>
        <w:ind w:left="6384" w:hanging="152"/>
      </w:pPr>
    </w:lvl>
    <w:lvl w:ilvl="7">
      <w:numFmt w:val="bullet"/>
      <w:lvlText w:val="•"/>
      <w:lvlJc w:val="left"/>
      <w:pPr>
        <w:ind w:left="7408" w:hanging="152"/>
      </w:pPr>
    </w:lvl>
    <w:lvl w:ilvl="8">
      <w:numFmt w:val="bullet"/>
      <w:lvlText w:val="•"/>
      <w:lvlJc w:val="left"/>
      <w:pPr>
        <w:ind w:left="8432" w:hanging="152"/>
      </w:pPr>
    </w:lvl>
  </w:abstractNum>
  <w:abstractNum w:abstractNumId="2">
    <w:nsid w:val="00000404"/>
    <w:multiLevelType w:val="multilevel"/>
    <w:tmpl w:val="00000887"/>
    <w:lvl w:ilvl="0">
      <w:start w:val="7"/>
      <w:numFmt w:val="decimal"/>
      <w:lvlText w:val="%1."/>
      <w:lvlJc w:val="left"/>
      <w:pPr>
        <w:ind w:left="232" w:hanging="252"/>
      </w:pPr>
      <w:rPr>
        <w:rFonts w:ascii="Times New Roman" w:hAnsi="Times New Roman" w:cs="Times New Roman"/>
        <w:b/>
        <w:bCs/>
        <w:w w:val="99"/>
        <w:sz w:val="20"/>
        <w:szCs w:val="20"/>
      </w:rPr>
    </w:lvl>
    <w:lvl w:ilvl="1">
      <w:numFmt w:val="bullet"/>
      <w:lvlText w:val="•"/>
      <w:lvlJc w:val="left"/>
      <w:pPr>
        <w:ind w:left="1264" w:hanging="252"/>
      </w:pPr>
    </w:lvl>
    <w:lvl w:ilvl="2">
      <w:numFmt w:val="bullet"/>
      <w:lvlText w:val="•"/>
      <w:lvlJc w:val="left"/>
      <w:pPr>
        <w:ind w:left="2288" w:hanging="252"/>
      </w:pPr>
    </w:lvl>
    <w:lvl w:ilvl="3">
      <w:numFmt w:val="bullet"/>
      <w:lvlText w:val="•"/>
      <w:lvlJc w:val="left"/>
      <w:pPr>
        <w:ind w:left="3312" w:hanging="252"/>
      </w:pPr>
    </w:lvl>
    <w:lvl w:ilvl="4">
      <w:numFmt w:val="bullet"/>
      <w:lvlText w:val="•"/>
      <w:lvlJc w:val="left"/>
      <w:pPr>
        <w:ind w:left="4336" w:hanging="252"/>
      </w:pPr>
    </w:lvl>
    <w:lvl w:ilvl="5">
      <w:numFmt w:val="bullet"/>
      <w:lvlText w:val="•"/>
      <w:lvlJc w:val="left"/>
      <w:pPr>
        <w:ind w:left="5360" w:hanging="252"/>
      </w:pPr>
    </w:lvl>
    <w:lvl w:ilvl="6">
      <w:numFmt w:val="bullet"/>
      <w:lvlText w:val="•"/>
      <w:lvlJc w:val="left"/>
      <w:pPr>
        <w:ind w:left="6384" w:hanging="252"/>
      </w:pPr>
    </w:lvl>
    <w:lvl w:ilvl="7">
      <w:numFmt w:val="bullet"/>
      <w:lvlText w:val="•"/>
      <w:lvlJc w:val="left"/>
      <w:pPr>
        <w:ind w:left="7408" w:hanging="252"/>
      </w:pPr>
    </w:lvl>
    <w:lvl w:ilvl="8">
      <w:numFmt w:val="bullet"/>
      <w:lvlText w:val="•"/>
      <w:lvlJc w:val="left"/>
      <w:pPr>
        <w:ind w:left="8432" w:hanging="252"/>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6F05"/>
    <w:rsid w:val="00926F05"/>
    <w:rsid w:val="00F6772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efaultImageDpi w14:val="0"/>
  <w15:docId w15:val="{A9BE740F-52C7-4B8F-A4F9-E3B8409ED7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8"/>
        <w:lang w:val="en-US" w:eastAsia="en-US" w:bidi="bn-BD"/>
      </w:rPr>
    </w:rPrDefault>
    <w:pPrDefault>
      <w:pPr>
        <w:spacing w:after="160" w:line="259" w:lineRule="auto"/>
      </w:pPr>
    </w:pPrDefault>
  </w:docDefaults>
  <w:latentStyles w:defLockedState="0" w:defUIPriority="99" w:defSemiHidden="0" w:defUnhideWhenUsed="0" w:defQFormat="0" w:count="371">
    <w:lsdException w:name="Normal" w:uiPriority="1"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pPr>
      <w:widowControl w:val="0"/>
      <w:autoSpaceDE w:val="0"/>
      <w:autoSpaceDN w:val="0"/>
      <w:adjustRightInd w:val="0"/>
      <w:spacing w:after="0" w:line="240" w:lineRule="auto"/>
    </w:pPr>
    <w:rPr>
      <w:rFonts w:ascii="Times New Roman" w:hAnsi="Times New Roman" w:cs="Vrinda"/>
      <w:sz w:val="24"/>
      <w:szCs w:val="24"/>
    </w:rPr>
  </w:style>
  <w:style w:type="paragraph" w:styleId="Heading1">
    <w:name w:val="heading 1"/>
    <w:basedOn w:val="Normal"/>
    <w:next w:val="Normal"/>
    <w:link w:val="Heading1Char"/>
    <w:uiPriority w:val="1"/>
    <w:qFormat/>
    <w:pPr>
      <w:ind w:left="232"/>
      <w:outlineLvl w:val="0"/>
    </w:pPr>
    <w:rPr>
      <w:rFonts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pPr>
      <w:ind w:left="232"/>
    </w:pPr>
    <w:rPr>
      <w:rFonts w:cs="Times New Roman"/>
      <w:sz w:val="20"/>
      <w:szCs w:val="20"/>
    </w:rPr>
  </w:style>
  <w:style w:type="character" w:customStyle="1" w:styleId="BodyTextChar">
    <w:name w:val="Body Text Char"/>
    <w:basedOn w:val="DefaultParagraphFont"/>
    <w:link w:val="BodyText"/>
    <w:uiPriority w:val="99"/>
    <w:semiHidden/>
    <w:rPr>
      <w:rFonts w:ascii="Times New Roman" w:hAnsi="Times New Roman" w:cs="Vrinda"/>
      <w:sz w:val="24"/>
      <w:szCs w:val="30"/>
    </w:rPr>
  </w:style>
  <w:style w:type="character" w:customStyle="1" w:styleId="Heading1Char">
    <w:name w:val="Heading 1 Char"/>
    <w:basedOn w:val="DefaultParagraphFont"/>
    <w:link w:val="Heading1"/>
    <w:uiPriority w:val="9"/>
    <w:rPr>
      <w:rFonts w:asciiTheme="majorHAnsi" w:eastAsiaTheme="majorEastAsia" w:hAnsiTheme="majorHAnsi" w:cstheme="majorBidi"/>
      <w:b/>
      <w:bCs/>
      <w:kern w:val="32"/>
      <w:sz w:val="32"/>
      <w:szCs w:val="4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entlaw.com/" TargetMode="Externa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417</Words>
  <Characters>2382</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MD SHAJEDUL ISLAM</dc:creator>
  <cp:keywords/>
  <dc:description/>
  <cp:lastModifiedBy>MD SHAJEDUL ISLAM</cp:lastModifiedBy>
  <cp:revision>2</cp:revision>
  <dcterms:created xsi:type="dcterms:W3CDTF">2021-02-16T16:19:00Z</dcterms:created>
  <dcterms:modified xsi:type="dcterms:W3CDTF">2021-02-16T16:19:00Z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or">
    <vt:lpwstr>Microsoft Word 9.0</vt:lpwstr>
  </property>
</Properties>
</file>